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01" w:rsidRDefault="00E87101" w:rsidP="00E87101">
      <w:pPr>
        <w:spacing w:line="100" w:lineRule="atLeast"/>
        <w:jc w:val="center"/>
        <w:rPr>
          <w:rFonts w:cs="Times New Roman"/>
          <w:b/>
          <w:sz w:val="24"/>
          <w:szCs w:val="24"/>
        </w:rPr>
      </w:pPr>
      <w:r w:rsidRPr="00633053">
        <w:rPr>
          <w:rFonts w:cs="Times New Roman"/>
          <w:b/>
          <w:sz w:val="24"/>
          <w:szCs w:val="24"/>
        </w:rPr>
        <w:t>ДОГОВОР № _____________</w:t>
      </w:r>
    </w:p>
    <w:p w:rsidR="002079B2" w:rsidRPr="00633053" w:rsidRDefault="002079B2" w:rsidP="00E87101">
      <w:pPr>
        <w:spacing w:line="100" w:lineRule="atLeast"/>
        <w:jc w:val="center"/>
        <w:rPr>
          <w:rFonts w:cs="Times New Roman"/>
          <w:b/>
          <w:sz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E87101" w:rsidRPr="000814B3" w:rsidTr="00E87101">
        <w:tc>
          <w:tcPr>
            <w:tcW w:w="4786" w:type="dxa"/>
          </w:tcPr>
          <w:p w:rsidR="00E87101" w:rsidRPr="000814B3" w:rsidRDefault="00E87101" w:rsidP="00E87101">
            <w:pPr>
              <w:spacing w:line="100" w:lineRule="atLeast"/>
              <w:rPr>
                <w:b/>
                <w:sz w:val="22"/>
              </w:rPr>
            </w:pPr>
            <w:r w:rsidRPr="000814B3">
              <w:rPr>
                <w:b/>
                <w:sz w:val="22"/>
              </w:rPr>
              <w:t>г. Ярославль</w:t>
            </w:r>
          </w:p>
        </w:tc>
        <w:tc>
          <w:tcPr>
            <w:tcW w:w="4786" w:type="dxa"/>
          </w:tcPr>
          <w:p w:rsidR="00E87101" w:rsidRPr="000814B3" w:rsidRDefault="006865C4" w:rsidP="00E87101">
            <w:pPr>
              <w:spacing w:line="100" w:lineRule="atLeast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«___»____________20</w:t>
            </w:r>
            <w:r>
              <w:rPr>
                <w:b/>
                <w:sz w:val="22"/>
                <w:lang w:val="en-US"/>
              </w:rPr>
              <w:t xml:space="preserve">18 </w:t>
            </w:r>
            <w:r w:rsidR="00E87101" w:rsidRPr="000814B3">
              <w:rPr>
                <w:b/>
                <w:sz w:val="22"/>
              </w:rPr>
              <w:t>г.</w:t>
            </w:r>
          </w:p>
        </w:tc>
      </w:tr>
    </w:tbl>
    <w:p w:rsidR="00E87101" w:rsidRPr="000814B3" w:rsidRDefault="00E87101" w:rsidP="00E87101">
      <w:pPr>
        <w:spacing w:after="120"/>
        <w:ind w:firstLine="709"/>
        <w:rPr>
          <w:rFonts w:cs="Times New Roman"/>
          <w:color w:val="000000"/>
          <w:szCs w:val="24"/>
        </w:rPr>
      </w:pPr>
    </w:p>
    <w:p w:rsidR="00E87101" w:rsidRDefault="00E87101" w:rsidP="00E87101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14B3">
        <w:rPr>
          <w:rFonts w:ascii="Times New Roman" w:hAnsi="Times New Roman" w:cs="Times New Roman"/>
          <w:color w:val="000000"/>
          <w:sz w:val="24"/>
          <w:szCs w:val="24"/>
        </w:rPr>
        <w:t xml:space="preserve">Общество с ограниченной ответственностью ООО «__________», в лице директора ______________, действующего на основании ________, </w:t>
      </w:r>
      <w:r w:rsidRPr="000814B3">
        <w:rPr>
          <w:rFonts w:ascii="Times New Roman" w:hAnsi="Times New Roman" w:cs="Times New Roman"/>
          <w:sz w:val="24"/>
          <w:szCs w:val="24"/>
        </w:rPr>
        <w:t>с одной стороны, именуемое в дальнейшем «Исполнитель», и открытое акционерное общество «Славнефть-Ярославнефтеоргсинтез» (ОАО «Славнефть-ЯНОС»), именуемое в дальнейшем «Заказчик», в лице генерального директора Карпова Николая Владимировича, действующего на основании Устава, с другой стороны, совместно именуемые «Стороны», заключили настоящий договор (далее – «Договор») о нижеследующем:</w:t>
      </w:r>
      <w:proofErr w:type="gramEnd"/>
    </w:p>
    <w:p w:rsidR="00E618D6" w:rsidRPr="000814B3" w:rsidRDefault="00E618D6" w:rsidP="00E87101">
      <w:pPr>
        <w:spacing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101" w:rsidRPr="000814B3" w:rsidRDefault="00E87101" w:rsidP="009A6D89">
      <w:pPr>
        <w:pStyle w:val="1"/>
      </w:pPr>
      <w:r w:rsidRPr="000814B3">
        <w:t>Предмет договора</w:t>
      </w:r>
    </w:p>
    <w:p w:rsidR="00E87101" w:rsidRPr="004C4F58" w:rsidRDefault="00E87101" w:rsidP="003C21BD">
      <w:pPr>
        <w:pStyle w:val="2"/>
      </w:pPr>
      <w:r w:rsidRPr="004C4F58">
        <w:t xml:space="preserve">Заказчик поручает, а Исполнитель принимает на себя обязательства по выполнению технического обслуживания </w:t>
      </w:r>
      <w:proofErr w:type="gramStart"/>
      <w:r w:rsidRPr="004C4F58">
        <w:t>копировальной-множительной</w:t>
      </w:r>
      <w:proofErr w:type="gramEnd"/>
      <w:r w:rsidRPr="004C4F58">
        <w:t xml:space="preserve"> техники, именуемой в дальнейшем как Оборудование, указанное в Перечне Оборудования (Приложение № 1), которое является неотъемлемой частью настоящего договора. </w:t>
      </w:r>
    </w:p>
    <w:p w:rsidR="009A6D89" w:rsidRDefault="00886EE6" w:rsidP="003C21BD">
      <w:pPr>
        <w:pStyle w:val="2"/>
      </w:pPr>
      <w:r>
        <w:t>Техническое обслуживание</w:t>
      </w:r>
      <w:r w:rsidR="00E87101" w:rsidRPr="00633053">
        <w:t xml:space="preserve"> включает в себя периодические профилактические работ</w:t>
      </w:r>
      <w:r w:rsidR="00633053">
        <w:t>ы</w:t>
      </w:r>
      <w:r w:rsidR="009A6D89">
        <w:t xml:space="preserve"> </w:t>
      </w:r>
      <w:r w:rsidR="003F7D80">
        <w:t>(</w:t>
      </w:r>
      <w:r w:rsidR="009A6D89">
        <w:t>Приложение № 2</w:t>
      </w:r>
      <w:r w:rsidR="003F7D80">
        <w:t>)</w:t>
      </w:r>
      <w:r w:rsidR="00633053">
        <w:t>, замену расходных материалов</w:t>
      </w:r>
      <w:r w:rsidRPr="00886EE6">
        <w:t xml:space="preserve"> </w:t>
      </w:r>
      <w:r>
        <w:t>и</w:t>
      </w:r>
      <w:r w:rsidR="00E87101" w:rsidRPr="00633053">
        <w:t xml:space="preserve"> выработавших ресурс</w:t>
      </w:r>
      <w:r w:rsidR="00633053" w:rsidRPr="00633053">
        <w:t xml:space="preserve"> запчастей</w:t>
      </w:r>
      <w:r>
        <w:t>,</w:t>
      </w:r>
      <w:r w:rsidR="00476D30">
        <w:t xml:space="preserve"> устранение неисправностей</w:t>
      </w:r>
      <w:r w:rsidR="00E87101" w:rsidRPr="00633053">
        <w:t>, возникших в процессе эксплуатации</w:t>
      </w:r>
      <w:r w:rsidR="009A6D89">
        <w:t>.</w:t>
      </w:r>
    </w:p>
    <w:p w:rsidR="00633053" w:rsidRPr="00EE1925" w:rsidRDefault="00633053" w:rsidP="003C21BD">
      <w:pPr>
        <w:pStyle w:val="2"/>
      </w:pPr>
      <w:r w:rsidRPr="00EE1925">
        <w:t>Периодичность проведения профилактических работ составляет 1 раз в квартал для каждой единицы Оборудования, или чаще при большом объеме печати в соответствии с рекомендациями производителя.</w:t>
      </w:r>
    </w:p>
    <w:p w:rsidR="00E87101" w:rsidRPr="00633053" w:rsidRDefault="00E87101" w:rsidP="003C21BD">
      <w:pPr>
        <w:pStyle w:val="2"/>
      </w:pPr>
      <w:r w:rsidRPr="00633053">
        <w:t xml:space="preserve">Техническое обслуживание, производится с выездом специалистов Исполнителя по месту расположения оборудования Заказчика. </w:t>
      </w:r>
    </w:p>
    <w:p w:rsidR="00E87101" w:rsidRPr="00720605" w:rsidRDefault="00E87101" w:rsidP="003C21BD">
      <w:pPr>
        <w:pStyle w:val="2"/>
      </w:pPr>
      <w:r w:rsidRPr="00720605">
        <w:t>На техническое обслуживание принимается находящееся в эксплуатации Оборудование, техническое состояние которого определяется Исполнителем в присутствии Заказчика.</w:t>
      </w:r>
    </w:p>
    <w:p w:rsidR="00E87101" w:rsidRPr="004C4F58" w:rsidRDefault="00E87101" w:rsidP="003C21BD">
      <w:pPr>
        <w:pStyle w:val="2"/>
      </w:pPr>
      <w:r w:rsidRPr="004C4F58">
        <w:t>На техническое обслуживание может быть принято находящееся в эксплуатации Оборудование, выработавшее свой ресурс и снятое с производства.</w:t>
      </w:r>
    </w:p>
    <w:p w:rsidR="00E87101" w:rsidRPr="004C4F58" w:rsidRDefault="00E87101" w:rsidP="003C21BD">
      <w:pPr>
        <w:pStyle w:val="2"/>
      </w:pPr>
      <w:r w:rsidRPr="004C4F58">
        <w:t>Доставка расходных материалов, запчастей до места замены, в том числе и на территории Заказчика производится за счет средств Исполнителя.</w:t>
      </w:r>
    </w:p>
    <w:p w:rsidR="00E87101" w:rsidRDefault="00E87101" w:rsidP="003C21BD">
      <w:pPr>
        <w:pStyle w:val="2"/>
      </w:pPr>
      <w:r w:rsidRPr="004C4F58">
        <w:t xml:space="preserve">Для замены отслуживших расходных материалов (выработавших свой резерв ресурсных деталей) и запасных частей используются материалы Исполнителя. </w:t>
      </w:r>
      <w:r w:rsidRPr="000814B3">
        <w:t>Отслужившие</w:t>
      </w:r>
      <w:r w:rsidR="00A44A11">
        <w:t xml:space="preserve"> срок </w:t>
      </w:r>
      <w:r w:rsidRPr="000814B3">
        <w:t>расходные материалы Исполнитель принимает для утилизации.</w:t>
      </w:r>
    </w:p>
    <w:p w:rsidR="00E618D6" w:rsidRPr="00E618D6" w:rsidRDefault="00E618D6" w:rsidP="00E618D6"/>
    <w:p w:rsidR="00E87101" w:rsidRPr="000814B3" w:rsidRDefault="00E87101" w:rsidP="009A6D89">
      <w:pPr>
        <w:pStyle w:val="1"/>
      </w:pPr>
      <w:r w:rsidRPr="000814B3">
        <w:t xml:space="preserve">Объемы и сроки </w:t>
      </w:r>
      <w:r w:rsidR="00DD0B4D">
        <w:t>ОКАЗАНИЯ УСЛУГ</w:t>
      </w:r>
    </w:p>
    <w:p w:rsidR="00E87101" w:rsidRPr="004C4F58" w:rsidRDefault="00E87101" w:rsidP="003C21BD">
      <w:pPr>
        <w:pStyle w:val="2"/>
        <w:rPr>
          <w:rFonts w:eastAsia="Times New Roman"/>
          <w:snapToGrid w:val="0"/>
          <w:lang w:eastAsia="ru-RU"/>
        </w:rPr>
      </w:pPr>
      <w:r w:rsidRPr="004C4F58">
        <w:rPr>
          <w:rFonts w:eastAsia="Times New Roman"/>
          <w:snapToGrid w:val="0"/>
          <w:lang w:eastAsia="ru-RU"/>
        </w:rPr>
        <w:t xml:space="preserve">Объемы </w:t>
      </w:r>
      <w:r w:rsidR="00F35B48" w:rsidRPr="00E64D30">
        <w:rPr>
          <w:rFonts w:eastAsia="Times New Roman"/>
          <w:snapToGrid w:val="0"/>
          <w:lang w:eastAsia="ru-RU"/>
        </w:rPr>
        <w:t>оказываемых</w:t>
      </w:r>
      <w:r w:rsidRPr="00E64D30">
        <w:rPr>
          <w:rFonts w:eastAsia="Times New Roman"/>
          <w:snapToGrid w:val="0"/>
          <w:lang w:eastAsia="ru-RU"/>
        </w:rPr>
        <w:t xml:space="preserve"> </w:t>
      </w:r>
      <w:r w:rsidR="00DD0B4D" w:rsidRPr="00E64D30">
        <w:rPr>
          <w:rFonts w:eastAsia="Times New Roman"/>
          <w:snapToGrid w:val="0"/>
          <w:lang w:eastAsia="ru-RU"/>
        </w:rPr>
        <w:t>услуг</w:t>
      </w:r>
      <w:r w:rsidRPr="004C4F58">
        <w:rPr>
          <w:rFonts w:eastAsia="Times New Roman"/>
          <w:snapToGrid w:val="0"/>
          <w:lang w:eastAsia="ru-RU"/>
        </w:rPr>
        <w:t xml:space="preserve">, в соответствии с заявкой Заказчика по форме </w:t>
      </w:r>
      <w:r w:rsidRPr="00E64D30">
        <w:rPr>
          <w:rFonts w:eastAsia="Times New Roman"/>
          <w:snapToGrid w:val="0"/>
          <w:lang w:eastAsia="ru-RU"/>
        </w:rPr>
        <w:t xml:space="preserve">Приложения </w:t>
      </w:r>
      <w:r w:rsidR="009455AE" w:rsidRPr="002079B2">
        <w:rPr>
          <w:rFonts w:eastAsia="Times New Roman"/>
          <w:snapToGrid w:val="0"/>
          <w:lang w:eastAsia="ru-RU"/>
        </w:rPr>
        <w:t>№7</w:t>
      </w:r>
      <w:r w:rsidRPr="002079B2">
        <w:rPr>
          <w:rFonts w:eastAsia="Times New Roman"/>
          <w:snapToGrid w:val="0"/>
          <w:lang w:eastAsia="ru-RU"/>
        </w:rPr>
        <w:t>,</w:t>
      </w:r>
      <w:r w:rsidRPr="00E64D30">
        <w:rPr>
          <w:rFonts w:eastAsia="Times New Roman"/>
          <w:snapToGrid w:val="0"/>
          <w:lang w:eastAsia="ru-RU"/>
        </w:rPr>
        <w:t xml:space="preserve"> которая отправляется по электронной почте на адрес Исполнителя </w:t>
      </w:r>
      <w:r w:rsidRPr="004C4F58">
        <w:rPr>
          <w:rFonts w:eastAsia="Times New Roman"/>
          <w:snapToGrid w:val="0"/>
          <w:lang w:eastAsia="ru-RU"/>
        </w:rPr>
        <w:t>«_____@_______» с адреса ЗАКАЗЧИКА «</w:t>
      </w:r>
      <w:r w:rsidRPr="000814B3">
        <w:rPr>
          <w:rFonts w:eastAsia="Times New Roman"/>
          <w:snapToGrid w:val="0"/>
          <w:lang w:eastAsia="ru-RU"/>
        </w:rPr>
        <w:t>sm</w:t>
      </w:r>
      <w:r w:rsidRPr="004C4F58">
        <w:rPr>
          <w:rFonts w:eastAsia="Times New Roman"/>
          <w:snapToGrid w:val="0"/>
          <w:lang w:eastAsia="ru-RU"/>
        </w:rPr>
        <w:t>1@</w:t>
      </w:r>
      <w:r w:rsidRPr="000814B3">
        <w:rPr>
          <w:rFonts w:eastAsia="Times New Roman"/>
          <w:snapToGrid w:val="0"/>
          <w:lang w:eastAsia="ru-RU"/>
        </w:rPr>
        <w:t>yanos</w:t>
      </w:r>
      <w:r w:rsidRPr="004C4F58">
        <w:rPr>
          <w:rFonts w:eastAsia="Times New Roman"/>
          <w:snapToGrid w:val="0"/>
          <w:lang w:eastAsia="ru-RU"/>
        </w:rPr>
        <w:t>.</w:t>
      </w:r>
      <w:r w:rsidRPr="000814B3">
        <w:rPr>
          <w:rFonts w:eastAsia="Times New Roman"/>
          <w:snapToGrid w:val="0"/>
          <w:lang w:eastAsia="ru-RU"/>
        </w:rPr>
        <w:t>slavneft</w:t>
      </w:r>
      <w:r w:rsidRPr="004C4F58">
        <w:rPr>
          <w:rFonts w:eastAsia="Times New Roman"/>
          <w:snapToGrid w:val="0"/>
          <w:lang w:eastAsia="ru-RU"/>
        </w:rPr>
        <w:t>.</w:t>
      </w:r>
      <w:r w:rsidRPr="000814B3">
        <w:rPr>
          <w:rFonts w:eastAsia="Times New Roman"/>
          <w:snapToGrid w:val="0"/>
          <w:lang w:eastAsia="ru-RU"/>
        </w:rPr>
        <w:t>ru</w:t>
      </w:r>
      <w:r w:rsidRPr="004C4F58">
        <w:rPr>
          <w:rFonts w:eastAsia="Times New Roman"/>
          <w:snapToGrid w:val="0"/>
          <w:lang w:eastAsia="ru-RU"/>
        </w:rPr>
        <w:t xml:space="preserve">». Получив заявку, Исполнитель уведомляет об этом Заказчика в ответ по электронной почте. </w:t>
      </w:r>
    </w:p>
    <w:p w:rsidR="00E87101" w:rsidRPr="004C4F58" w:rsidRDefault="00E87101" w:rsidP="003C21BD">
      <w:pPr>
        <w:pStyle w:val="2"/>
        <w:rPr>
          <w:szCs w:val="24"/>
        </w:rPr>
      </w:pPr>
      <w:r w:rsidRPr="004C4F58">
        <w:rPr>
          <w:rFonts w:eastAsia="Times New Roman"/>
          <w:snapToGrid w:val="0"/>
          <w:lang w:eastAsia="ru-RU"/>
        </w:rPr>
        <w:t xml:space="preserve">Срок реагирования и начала </w:t>
      </w:r>
      <w:r w:rsidR="00656045" w:rsidRPr="00E64D30">
        <w:rPr>
          <w:rFonts w:eastAsia="Times New Roman"/>
          <w:snapToGrid w:val="0"/>
          <w:lang w:eastAsia="ru-RU"/>
        </w:rPr>
        <w:t>оказания услуг</w:t>
      </w:r>
      <w:r w:rsidRPr="00E64D30">
        <w:rPr>
          <w:rFonts w:eastAsia="Times New Roman"/>
          <w:snapToGrid w:val="0"/>
          <w:lang w:eastAsia="ru-RU"/>
        </w:rPr>
        <w:t xml:space="preserve"> </w:t>
      </w:r>
      <w:r w:rsidRPr="004C4F58">
        <w:rPr>
          <w:rFonts w:eastAsia="Times New Roman"/>
          <w:snapToGrid w:val="0"/>
          <w:lang w:eastAsia="ru-RU"/>
        </w:rPr>
        <w:t xml:space="preserve">по заявке </w:t>
      </w:r>
      <w:r w:rsidRPr="005D5972">
        <w:rPr>
          <w:rFonts w:eastAsia="Times New Roman"/>
          <w:snapToGrid w:val="0"/>
          <w:lang w:eastAsia="ru-RU"/>
        </w:rPr>
        <w:t xml:space="preserve">Заказчика </w:t>
      </w:r>
      <w:r w:rsidR="003C67E5" w:rsidRPr="005D5972">
        <w:rPr>
          <w:rFonts w:eastAsia="Times New Roman"/>
          <w:snapToGrid w:val="0"/>
          <w:lang w:eastAsia="ru-RU"/>
        </w:rPr>
        <w:t xml:space="preserve">(Приложения №№ 4, 7) </w:t>
      </w:r>
      <w:r w:rsidRPr="004C4F58">
        <w:rPr>
          <w:rFonts w:eastAsia="Times New Roman"/>
          <w:snapToGrid w:val="0"/>
          <w:lang w:eastAsia="ru-RU"/>
        </w:rPr>
        <w:t>составляет не более 8-ми рабочих часов с момента поступления заявки.</w:t>
      </w:r>
    </w:p>
    <w:p w:rsidR="00E87101" w:rsidRPr="004C4F58" w:rsidRDefault="00E87101" w:rsidP="003C21BD">
      <w:pPr>
        <w:pStyle w:val="2"/>
      </w:pPr>
      <w:r w:rsidRPr="004C4F58">
        <w:lastRenderedPageBreak/>
        <w:t xml:space="preserve">В случае ремонта гарантийного Оборудования Исполнитель направляет </w:t>
      </w:r>
      <w:r w:rsidRPr="00E64D30">
        <w:t xml:space="preserve">для </w:t>
      </w:r>
      <w:r w:rsidR="007E70AD" w:rsidRPr="00E64D30">
        <w:t>оказания услуг</w:t>
      </w:r>
      <w:r w:rsidRPr="00E64D30">
        <w:t xml:space="preserve"> специалиста, имеющего право на выполнение гарантийного ремонта данного </w:t>
      </w:r>
      <w:r w:rsidRPr="004C4F58">
        <w:t>Оборудования.</w:t>
      </w:r>
    </w:p>
    <w:p w:rsidR="00E87101" w:rsidRPr="005D5972" w:rsidRDefault="00E87101" w:rsidP="003C21BD">
      <w:pPr>
        <w:pStyle w:val="2"/>
      </w:pPr>
      <w:r w:rsidRPr="004C4F58">
        <w:t xml:space="preserve">В случае невозможности выполнения гарантийного ремонта Оборудования на месте у Заказчика, Исполнитель должен доставить и сдать в ремонт Оборудование в авторизованный сервисный центр производителя Оборудования в течение </w:t>
      </w:r>
      <w:r w:rsidRPr="00E64D30">
        <w:t xml:space="preserve">3-х </w:t>
      </w:r>
      <w:r w:rsidR="000A712A" w:rsidRPr="00E64D30">
        <w:t xml:space="preserve">рабочих </w:t>
      </w:r>
      <w:r w:rsidRPr="00E64D30">
        <w:t xml:space="preserve">дней </w:t>
      </w:r>
      <w:proofErr w:type="gramStart"/>
      <w:r w:rsidRPr="00E64D30">
        <w:t xml:space="preserve">с </w:t>
      </w:r>
      <w:r w:rsidR="00662EBF" w:rsidRPr="00E64D30">
        <w:t>даты</w:t>
      </w:r>
      <w:r w:rsidRPr="00E64D30">
        <w:t xml:space="preserve"> получения</w:t>
      </w:r>
      <w:proofErr w:type="gramEnd"/>
      <w:r w:rsidRPr="00E64D30">
        <w:t xml:space="preserve"> Оборудования у Заказчика. Получить Оборудование из </w:t>
      </w:r>
      <w:r w:rsidRPr="004C4F58">
        <w:t xml:space="preserve">авторизованного сервисного центра производителя Оборудования после ремонта и доставить его Заказчику Исполнитель должен в течение </w:t>
      </w:r>
      <w:r w:rsidRPr="00E64D30">
        <w:t xml:space="preserve">3-х </w:t>
      </w:r>
      <w:r w:rsidR="000A712A" w:rsidRPr="00E64D30">
        <w:t xml:space="preserve">рабочих </w:t>
      </w:r>
      <w:r w:rsidRPr="00E64D30">
        <w:t xml:space="preserve">дней </w:t>
      </w:r>
      <w:r w:rsidRPr="004C4F58">
        <w:t>после окончания ремонта. При этом Исполнитель передает Заказчику документы, подтверждающие осуществление ремонта Оборудования авторизованным сервисным центром.</w:t>
      </w:r>
      <w:r w:rsidR="003C67E5">
        <w:t xml:space="preserve"> Передача оборудования в ремонт и из ремонта оформляется актами приема-передачи </w:t>
      </w:r>
      <w:r w:rsidR="003C67E5" w:rsidRPr="005D5972">
        <w:t>(Приложения №№ 5, 6)</w:t>
      </w:r>
    </w:p>
    <w:p w:rsidR="00E87101" w:rsidRPr="004C4F58" w:rsidRDefault="00E87101" w:rsidP="003C21BD">
      <w:pPr>
        <w:pStyle w:val="2"/>
      </w:pPr>
      <w:r w:rsidRPr="004C4F58">
        <w:t>В случае если авторизованный сервисный центр признает неисправность Оборудования не подлежащей гарантийному ремонту, Исполнитель доставляет Оборудование Заказчику с соответствующим заключением авторизованного сервисного центра в срок, установленный настоящим пунктом, и Заказчик принимает решение о необходимости передачи Оборудования в ремонт Исполнителю.</w:t>
      </w:r>
    </w:p>
    <w:p w:rsidR="00E87101" w:rsidRDefault="00E87101" w:rsidP="003C21BD">
      <w:pPr>
        <w:pStyle w:val="2"/>
      </w:pPr>
      <w:r w:rsidRPr="004C4F58">
        <w:t>Ок</w:t>
      </w:r>
      <w:r w:rsidR="004648F8">
        <w:t>азанные услуги, выполненные</w:t>
      </w:r>
      <w:r w:rsidRPr="004C4F58">
        <w:t xml:space="preserve"> в отчётном месяце, оформля</w:t>
      </w:r>
      <w:r w:rsidR="004648F8">
        <w:t>ю</w:t>
      </w:r>
      <w:r w:rsidRPr="004C4F58">
        <w:t xml:space="preserve">тся двусторонними актами </w:t>
      </w:r>
      <w:r w:rsidR="00F35B48" w:rsidRPr="00E64D30">
        <w:t>оказанных услуг</w:t>
      </w:r>
      <w:r w:rsidRPr="004C4F58">
        <w:t>. Исполнитель до</w:t>
      </w:r>
      <w:r w:rsidRPr="004C4F58">
        <w:rPr>
          <w:noProof/>
        </w:rPr>
        <w:t xml:space="preserve"> 1-го </w:t>
      </w:r>
      <w:r w:rsidRPr="004C4F58">
        <w:t xml:space="preserve">числа месяца следующего за </w:t>
      </w:r>
      <w:proofErr w:type="gramStart"/>
      <w:r w:rsidRPr="004C4F58">
        <w:t>отчётным</w:t>
      </w:r>
      <w:proofErr w:type="gramEnd"/>
      <w:r w:rsidRPr="004C4F58">
        <w:t xml:space="preserve">, направляет Заказчику акт </w:t>
      </w:r>
      <w:r w:rsidR="00F35B48" w:rsidRPr="00E64D30">
        <w:t>оказанных услуг</w:t>
      </w:r>
      <w:r w:rsidRPr="004C4F58">
        <w:t xml:space="preserve">. Заказчик в течение </w:t>
      </w:r>
      <w:r w:rsidRPr="00E64D30">
        <w:t>10-</w:t>
      </w:r>
      <w:r w:rsidR="009D3626" w:rsidRPr="00E64D30">
        <w:t>т</w:t>
      </w:r>
      <w:r w:rsidRPr="00E64D30">
        <w:t xml:space="preserve">и </w:t>
      </w:r>
      <w:r w:rsidR="000A712A" w:rsidRPr="00E64D30">
        <w:t xml:space="preserve">рабочих </w:t>
      </w:r>
      <w:r w:rsidRPr="00E64D30">
        <w:t xml:space="preserve">дней </w:t>
      </w:r>
      <w:r w:rsidRPr="004C4F58">
        <w:t xml:space="preserve">должен подписать и направить Исполнителю акт </w:t>
      </w:r>
      <w:r w:rsidR="00F35B48" w:rsidRPr="00E64D30">
        <w:t>оказанных услуг</w:t>
      </w:r>
      <w:r w:rsidRPr="00E64D30">
        <w:t xml:space="preserve"> </w:t>
      </w:r>
      <w:r w:rsidRPr="004C4F58">
        <w:t>или мотивированный отказ от подписания акта.</w:t>
      </w:r>
    </w:p>
    <w:p w:rsidR="00E618D6" w:rsidRPr="00E618D6" w:rsidRDefault="00E618D6" w:rsidP="00E618D6"/>
    <w:p w:rsidR="00E87101" w:rsidRPr="000814B3" w:rsidRDefault="00E87101" w:rsidP="009A6D89">
      <w:pPr>
        <w:pStyle w:val="1"/>
      </w:pPr>
      <w:r w:rsidRPr="000814B3">
        <w:t>Стоимость обслуживания и порядок расчетов</w:t>
      </w:r>
    </w:p>
    <w:p w:rsidR="00E87101" w:rsidRPr="004C4F58" w:rsidRDefault="00E87101" w:rsidP="003C21BD">
      <w:pPr>
        <w:pStyle w:val="2"/>
      </w:pPr>
      <w:proofErr w:type="gramStart"/>
      <w:r w:rsidRPr="004C4F58">
        <w:t xml:space="preserve">Стоимость </w:t>
      </w:r>
      <w:r w:rsidR="007E70AD" w:rsidRPr="00E64D30">
        <w:t>оказываемых</w:t>
      </w:r>
      <w:r w:rsidRPr="00E64D30">
        <w:t xml:space="preserve"> </w:t>
      </w:r>
      <w:r w:rsidRPr="004C4F58">
        <w:t xml:space="preserve">Исполнителем </w:t>
      </w:r>
      <w:r w:rsidR="00DD0B4D" w:rsidRPr="00E64D30">
        <w:t>услуг</w:t>
      </w:r>
      <w:r w:rsidRPr="004C4F58">
        <w:t xml:space="preserve"> по настоящему Договору  включает в себя все материальные затраты, производственные затраты (основная заработная плата работников Исполнителя, социальные отчисления, затраты на содержание и эксплуатацию оборудования, помещений), стоимость расходных материалов, а также транспортные расходы, налоги, сборы и пошлины, другие обязательные платежи, предусмотренные действующим законодательством Российской Федерации, а также инфляционные ожидания и финансовые риски.</w:t>
      </w:r>
      <w:proofErr w:type="gramEnd"/>
      <w:r w:rsidRPr="004C4F58">
        <w:t xml:space="preserve"> Цены на услуги по </w:t>
      </w:r>
      <w:r w:rsidR="00A44A11">
        <w:t>техниче</w:t>
      </w:r>
      <w:r w:rsidRPr="004C4F58">
        <w:t xml:space="preserve">скому  обслуживанию определяются Прейскурантом (Приложение № 3 к настоящему Договору), и остаются неизменными в течение срока действия Договора. </w:t>
      </w:r>
    </w:p>
    <w:p w:rsidR="00E87101" w:rsidRPr="00F30FE5" w:rsidRDefault="00E87101" w:rsidP="003C21BD">
      <w:pPr>
        <w:pStyle w:val="2"/>
      </w:pPr>
      <w:r w:rsidRPr="004C4F58">
        <w:t xml:space="preserve">Максимальная стоимость услуг по Договору составляет </w:t>
      </w:r>
      <w:r w:rsidR="00794C0B" w:rsidRPr="00F30FE5">
        <w:t>608</w:t>
      </w:r>
      <w:r w:rsidR="00075256">
        <w:t> </w:t>
      </w:r>
      <w:r w:rsidR="00794C0B" w:rsidRPr="00F30FE5">
        <w:t>0</w:t>
      </w:r>
      <w:r w:rsidRPr="00F30FE5">
        <w:t>00</w:t>
      </w:r>
      <w:r w:rsidR="00075256">
        <w:t>,00</w:t>
      </w:r>
      <w:r w:rsidRPr="00F30FE5">
        <w:t xml:space="preserve"> (</w:t>
      </w:r>
      <w:r w:rsidR="00F30FE5" w:rsidRPr="00F30FE5">
        <w:t>шестьсот восемь</w:t>
      </w:r>
      <w:r w:rsidRPr="00F30FE5">
        <w:t xml:space="preserve"> тысяч) рублей </w:t>
      </w:r>
      <w:r w:rsidR="00075256">
        <w:t xml:space="preserve">00 копеек </w:t>
      </w:r>
      <w:r w:rsidRPr="00F30FE5">
        <w:t>с учетом НДС.</w:t>
      </w:r>
    </w:p>
    <w:p w:rsidR="00476D30" w:rsidRPr="00871D21" w:rsidRDefault="00E87101" w:rsidP="003C21BD">
      <w:pPr>
        <w:pStyle w:val="2"/>
      </w:pPr>
      <w:r w:rsidRPr="00871D21">
        <w:t xml:space="preserve">Стоимость </w:t>
      </w:r>
      <w:r w:rsidR="0057396F">
        <w:t>оказываемых</w:t>
      </w:r>
      <w:r w:rsidRPr="00871D21">
        <w:t xml:space="preserve"> Исполнителем </w:t>
      </w:r>
      <w:r w:rsidR="00DD0B4D" w:rsidRPr="00E64D30">
        <w:t>услуг</w:t>
      </w:r>
      <w:r w:rsidRPr="00871D21">
        <w:t xml:space="preserve"> по ежемесячному техническому обслуживанию Оборудования определяется стоимостью </w:t>
      </w:r>
      <w:r w:rsidR="00476D30" w:rsidRPr="00871D21">
        <w:t xml:space="preserve">профилактических работ и </w:t>
      </w:r>
      <w:r w:rsidR="00662EBF" w:rsidRPr="00871D21">
        <w:t>услуг,</w:t>
      </w:r>
      <w:r w:rsidR="00476D30" w:rsidRPr="00871D21">
        <w:t xml:space="preserve"> выполненных по заявкам Заказчика,</w:t>
      </w:r>
      <w:r w:rsidR="00662EBF" w:rsidRPr="00871D21">
        <w:t xml:space="preserve"> согласно Приложению № 3 к настоящему Договору, а так же </w:t>
      </w:r>
      <w:r w:rsidR="00871D21" w:rsidRPr="00871D21">
        <w:t>документов подтверждающих стоимость</w:t>
      </w:r>
      <w:r w:rsidR="00662EBF" w:rsidRPr="00871D21">
        <w:t>, в случае использования не предусмотренных Прейскурантом запчастей</w:t>
      </w:r>
      <w:r w:rsidR="00476D30" w:rsidRPr="00871D21">
        <w:t>.</w:t>
      </w:r>
    </w:p>
    <w:p w:rsidR="00E87101" w:rsidRPr="00476D30" w:rsidRDefault="00E87101" w:rsidP="003C21BD">
      <w:pPr>
        <w:pStyle w:val="2"/>
      </w:pPr>
      <w:r w:rsidRPr="00476D30">
        <w:t xml:space="preserve">Факт выполнения заявки по техническому обслуживанию Оборудования оформляется актом сдачи-приемки </w:t>
      </w:r>
      <w:r w:rsidR="00B22825" w:rsidRPr="00E64D30">
        <w:t xml:space="preserve">оказанных </w:t>
      </w:r>
      <w:r w:rsidR="00F35B48" w:rsidRPr="00E64D30">
        <w:t>услуг</w:t>
      </w:r>
      <w:r w:rsidR="003C67E5" w:rsidRPr="00E64D30">
        <w:t xml:space="preserve"> </w:t>
      </w:r>
      <w:r w:rsidR="003C67E5" w:rsidRPr="005D5972">
        <w:t>(Приложение № 8)</w:t>
      </w:r>
      <w:r w:rsidRPr="00476D30">
        <w:t>, подписанным на месте замены, лицом ответственным за эксплуатацию оборудования или его замещающим, и сдается Заказчику. В акте указывается артикул израсходованных расходных материалов или запасных частей.</w:t>
      </w:r>
    </w:p>
    <w:p w:rsidR="00E87101" w:rsidRPr="006B5330" w:rsidRDefault="00E87101" w:rsidP="003C21BD">
      <w:pPr>
        <w:pStyle w:val="2"/>
      </w:pPr>
      <w:r w:rsidRPr="004C4F58">
        <w:lastRenderedPageBreak/>
        <w:t xml:space="preserve"> </w:t>
      </w:r>
      <w:r w:rsidRPr="006B5330">
        <w:t xml:space="preserve">В случае </w:t>
      </w:r>
      <w:r w:rsidR="001D21AC" w:rsidRPr="006B5330">
        <w:t xml:space="preserve">ввода в эксплуатацию </w:t>
      </w:r>
      <w:r w:rsidRPr="006B5330">
        <w:t>Оборудования</w:t>
      </w:r>
      <w:r w:rsidR="002978A9" w:rsidRPr="006B5330">
        <w:t xml:space="preserve"> с </w:t>
      </w:r>
      <w:r w:rsidR="001D21AC" w:rsidRPr="006B5330">
        <w:t>расходными материалами</w:t>
      </w:r>
      <w:r w:rsidR="002978A9" w:rsidRPr="006B5330">
        <w:t>,</w:t>
      </w:r>
      <w:r w:rsidRPr="006B5330">
        <w:t xml:space="preserve"> </w:t>
      </w:r>
      <w:r w:rsidR="002978A9" w:rsidRPr="006B5330">
        <w:t xml:space="preserve">не предусмотренными Договором, </w:t>
      </w:r>
      <w:r w:rsidRPr="006B5330">
        <w:t xml:space="preserve">заключается Дополнительное соглашение к настоящему Договору с приложением нового </w:t>
      </w:r>
      <w:r w:rsidR="002978A9" w:rsidRPr="006B5330">
        <w:t>п</w:t>
      </w:r>
      <w:r w:rsidRPr="006B5330">
        <w:t>еречня Оборудования</w:t>
      </w:r>
      <w:r w:rsidR="001D21AC" w:rsidRPr="006B5330">
        <w:t xml:space="preserve"> и </w:t>
      </w:r>
      <w:r w:rsidR="002978A9" w:rsidRPr="006B5330">
        <w:t>п</w:t>
      </w:r>
      <w:r w:rsidR="001D21AC" w:rsidRPr="006B5330">
        <w:t>рейскуранта цен</w:t>
      </w:r>
      <w:r w:rsidRPr="006B5330">
        <w:t>.</w:t>
      </w:r>
    </w:p>
    <w:p w:rsidR="00662EBF" w:rsidRPr="00871D21" w:rsidRDefault="00E87101" w:rsidP="003C21BD">
      <w:pPr>
        <w:pStyle w:val="2"/>
      </w:pPr>
      <w:r w:rsidRPr="00871D21">
        <w:t xml:space="preserve">Оплата за фактически предоставленные услуги Заказчиком производится </w:t>
      </w:r>
      <w:proofErr w:type="gramStart"/>
      <w:r w:rsidRPr="00871D21">
        <w:t>согласно счетов-фактур</w:t>
      </w:r>
      <w:proofErr w:type="gramEnd"/>
      <w:r w:rsidRPr="00871D21">
        <w:t xml:space="preserve">, выставленных в </w:t>
      </w:r>
      <w:r w:rsidRPr="00E64D30">
        <w:t xml:space="preserve">5-ти </w:t>
      </w:r>
      <w:proofErr w:type="spellStart"/>
      <w:r w:rsidRPr="00E64D30">
        <w:t>дневный</w:t>
      </w:r>
      <w:proofErr w:type="spellEnd"/>
      <w:r w:rsidRPr="00E64D30">
        <w:t xml:space="preserve"> </w:t>
      </w:r>
      <w:r w:rsidRPr="00871D21">
        <w:t xml:space="preserve">срок с момента подписания актов </w:t>
      </w:r>
      <w:r w:rsidR="00F35B48" w:rsidRPr="00E64D30">
        <w:t>оказанных услуг</w:t>
      </w:r>
      <w:r w:rsidRPr="00871D21">
        <w:t xml:space="preserve">, или актов </w:t>
      </w:r>
      <w:r w:rsidR="00F35B48" w:rsidRPr="00E64D30">
        <w:t>оказанных услуг</w:t>
      </w:r>
      <w:r w:rsidRPr="00E64D30">
        <w:t xml:space="preserve"> </w:t>
      </w:r>
      <w:r w:rsidRPr="00871D21">
        <w:t>при работе Исполнителя по упрощенной схеме налогообложения</w:t>
      </w:r>
      <w:r w:rsidR="00662EBF" w:rsidRPr="00871D21">
        <w:t>.</w:t>
      </w:r>
    </w:p>
    <w:p w:rsidR="000814B3" w:rsidRPr="000814B3" w:rsidRDefault="00E87101" w:rsidP="003C21BD">
      <w:pPr>
        <w:pStyle w:val="2"/>
      </w:pPr>
      <w:r w:rsidRPr="004C4F58">
        <w:t xml:space="preserve"> </w:t>
      </w:r>
      <w:r w:rsidRPr="000814B3">
        <w:t>Заказчик не несет ответственности за просрочку оплаты по настоящему договору в случае не</w:t>
      </w:r>
      <w:r w:rsidR="00662EBF">
        <w:t xml:space="preserve"> </w:t>
      </w:r>
      <w:r w:rsidRPr="000814B3">
        <w:t>своевременного предоставления Исполнителем счета-фактуры.</w:t>
      </w:r>
    </w:p>
    <w:p w:rsidR="00E87101" w:rsidRPr="004C4F58" w:rsidRDefault="00E87101" w:rsidP="003C21BD">
      <w:pPr>
        <w:pStyle w:val="2"/>
      </w:pPr>
      <w:r w:rsidRPr="004C4F58">
        <w:t xml:space="preserve">Все расчеты Сторон по настоящему Договору производятся в рублях Российской Федерации. </w:t>
      </w:r>
    </w:p>
    <w:p w:rsidR="00E87101" w:rsidRPr="00720605" w:rsidRDefault="00E87101" w:rsidP="003C21BD">
      <w:pPr>
        <w:pStyle w:val="2"/>
      </w:pPr>
      <w:r w:rsidRPr="00720605">
        <w:t>Расчеты по договору производятся путем перечисления Заказчиком денежных средств на расчетный счет Исп</w:t>
      </w:r>
      <w:r w:rsidR="007E70AD">
        <w:t xml:space="preserve">олнителя в течение </w:t>
      </w:r>
      <w:r w:rsidR="007E70AD" w:rsidRPr="00E64D30">
        <w:t>90 (Девяноста</w:t>
      </w:r>
      <w:r w:rsidRPr="00E64D30">
        <w:t xml:space="preserve">) </w:t>
      </w:r>
      <w:r w:rsidRPr="00720605">
        <w:t xml:space="preserve">календарных дней после получения счета-фактуры. </w:t>
      </w:r>
    </w:p>
    <w:p w:rsidR="00E87101" w:rsidRPr="004C4F58" w:rsidRDefault="00E87101" w:rsidP="003C21BD">
      <w:pPr>
        <w:pStyle w:val="2"/>
      </w:pPr>
      <w:r w:rsidRPr="004C4F58">
        <w:t>Обязательства Заказчика по оплате считаются исполненными с момента списания денежных сре</w:t>
      </w:r>
      <w:proofErr w:type="gramStart"/>
      <w:r w:rsidRPr="004C4F58">
        <w:t>дств с р</w:t>
      </w:r>
      <w:proofErr w:type="gramEnd"/>
      <w:r w:rsidRPr="004C4F58">
        <w:t>асчетного счета Заказчика.</w:t>
      </w:r>
    </w:p>
    <w:p w:rsidR="00E87101" w:rsidRPr="004C4F58" w:rsidRDefault="00E87101" w:rsidP="003C21BD">
      <w:pPr>
        <w:pStyle w:val="2"/>
      </w:pPr>
      <w:r w:rsidRPr="004C4F58">
        <w:t xml:space="preserve"> Все платежно-расчетные документы должны содержать ссылку на регистрационный номер договора, присвоенный при регистрации Заказчиком.</w:t>
      </w:r>
    </w:p>
    <w:p w:rsidR="00E87101" w:rsidRPr="004C4F58" w:rsidRDefault="00E87101" w:rsidP="003C21BD">
      <w:pPr>
        <w:pStyle w:val="2"/>
      </w:pPr>
      <w:r w:rsidRPr="004C4F58">
        <w:t>Ежеквартально Исполнитель и Заказчик проводит сверку взаиморасчетов с составлением Акта.</w:t>
      </w:r>
    </w:p>
    <w:p w:rsidR="00E87101" w:rsidRPr="004C4F58" w:rsidRDefault="00E87101" w:rsidP="003C21BD">
      <w:pPr>
        <w:pStyle w:val="2"/>
      </w:pPr>
      <w:r w:rsidRPr="004C4F58">
        <w:t>В течение установленных настоящим договором сроков оплаты проценты на сумму долга, предусмотренные ст.317.1 ГК РФ не начисляются.</w:t>
      </w:r>
    </w:p>
    <w:p w:rsidR="00E87101" w:rsidRDefault="00E87101" w:rsidP="003C21BD">
      <w:pPr>
        <w:pStyle w:val="2"/>
      </w:pPr>
      <w:r w:rsidRPr="004C4F58">
        <w:t xml:space="preserve">При выполнении Сторонами в полном объеме всех обязательств по настоящему </w:t>
      </w:r>
      <w:r w:rsidR="000A712A">
        <w:t xml:space="preserve">Договору в течение </w:t>
      </w:r>
      <w:r w:rsidR="000A712A" w:rsidRPr="00E64D30">
        <w:t>30-ти</w:t>
      </w:r>
      <w:r w:rsidRPr="00E64D30">
        <w:t xml:space="preserve"> </w:t>
      </w:r>
      <w:r w:rsidRPr="004C4F58">
        <w:t>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Договора.</w:t>
      </w:r>
    </w:p>
    <w:p w:rsidR="00E618D6" w:rsidRPr="00E618D6" w:rsidRDefault="00E618D6" w:rsidP="00E618D6"/>
    <w:p w:rsidR="00E87101" w:rsidRPr="000814B3" w:rsidRDefault="00E87101" w:rsidP="009A6D89">
      <w:pPr>
        <w:pStyle w:val="1"/>
      </w:pPr>
      <w:r w:rsidRPr="000814B3">
        <w:t>Обязанности сторон</w:t>
      </w:r>
    </w:p>
    <w:p w:rsidR="00E87101" w:rsidRPr="0006549D" w:rsidRDefault="00E87101" w:rsidP="00E87101">
      <w:pPr>
        <w:pStyle w:val="14"/>
        <w:rPr>
          <w:rFonts w:cs="Times New Roman"/>
        </w:rPr>
      </w:pPr>
      <w:r w:rsidRPr="0006549D">
        <w:rPr>
          <w:rFonts w:cs="Times New Roman"/>
        </w:rPr>
        <w:t xml:space="preserve">В области обязательств по предмету договора </w:t>
      </w:r>
    </w:p>
    <w:p w:rsidR="00E87101" w:rsidRPr="000814B3" w:rsidRDefault="003026D0" w:rsidP="003C21BD">
      <w:pPr>
        <w:pStyle w:val="2"/>
      </w:pPr>
      <w:r>
        <w:t>Исполнитель обязуется:</w:t>
      </w:r>
    </w:p>
    <w:p w:rsidR="00E87101" w:rsidRPr="000814B3" w:rsidRDefault="00E87101" w:rsidP="00E64D30">
      <w:pPr>
        <w:pStyle w:val="3"/>
      </w:pPr>
      <w:r w:rsidRPr="000814B3">
        <w:t>Осуществлять техническое обслуживание Оборудования, указанного в действующем Перечне Оборудования (Приложение № 1), в рабочее время с 8.00 до 17.00, кроме выходных и праздничных дней</w:t>
      </w:r>
    </w:p>
    <w:p w:rsidR="00E87101" w:rsidRPr="000814B3" w:rsidRDefault="00E87101" w:rsidP="00E64D30">
      <w:pPr>
        <w:pStyle w:val="3"/>
      </w:pPr>
      <w:r w:rsidRPr="000814B3">
        <w:t xml:space="preserve">Направлять представителя Исполнителя в организацию Заказчика по его вызову во всех случаях неисправности Оборудования, если проблема не может быть устранена после консультации по телефону с </w:t>
      </w:r>
      <w:proofErr w:type="gramStart"/>
      <w:r w:rsidRPr="000814B3">
        <w:t>сервис-инженером</w:t>
      </w:r>
      <w:proofErr w:type="gramEnd"/>
      <w:r w:rsidRPr="000814B3">
        <w:t>. Телефон Исполнителя ____________. Время реагирования на вызов и выполнения работ составляет не более 8 рабочих часов с момента принятия заявки.</w:t>
      </w:r>
    </w:p>
    <w:p w:rsidR="00E87101" w:rsidRPr="00E64D30" w:rsidRDefault="00E87101" w:rsidP="00E64D30">
      <w:pPr>
        <w:pStyle w:val="3"/>
      </w:pPr>
      <w:r w:rsidRPr="00E64D30">
        <w:t xml:space="preserve">Исполнитель обязан ежемесячно представлять Заказчику показания счетчиков количества напечатанных на оборудовании копий, </w:t>
      </w:r>
      <w:r w:rsidR="00F81AD1" w:rsidRPr="00E64D30">
        <w:t>на</w:t>
      </w:r>
      <w:r w:rsidRPr="00E64D30">
        <w:t xml:space="preserve"> котором Исполнитель проводил </w:t>
      </w:r>
      <w:r w:rsidR="0002361C" w:rsidRPr="00E64D30">
        <w:t>какие-либо</w:t>
      </w:r>
      <w:r w:rsidRPr="00E64D30">
        <w:t xml:space="preserve"> работы</w:t>
      </w:r>
      <w:r w:rsidR="00F81AD1" w:rsidRPr="00E64D30">
        <w:t>,</w:t>
      </w:r>
      <w:r w:rsidR="00430B19" w:rsidRPr="00E64D30">
        <w:t xml:space="preserve"> в актах сдачи-приемки услуг</w:t>
      </w:r>
      <w:r w:rsidR="00430B19" w:rsidRPr="00E64D30">
        <w:rPr>
          <w:u w:val="single"/>
        </w:rPr>
        <w:t>.</w:t>
      </w:r>
      <w:r w:rsidRPr="00E64D30">
        <w:t xml:space="preserve"> </w:t>
      </w:r>
    </w:p>
    <w:p w:rsidR="00E87101" w:rsidRPr="000814B3" w:rsidRDefault="00E87101" w:rsidP="00E64D30">
      <w:pPr>
        <w:pStyle w:val="3"/>
      </w:pPr>
      <w:r w:rsidRPr="000814B3">
        <w:t>Инструктировать представителя Заказчика по вопросам соблюдения правил эксплуатации Оборудования.</w:t>
      </w:r>
    </w:p>
    <w:p w:rsidR="00E87101" w:rsidRPr="000814B3" w:rsidRDefault="00E87101" w:rsidP="00E64D30">
      <w:pPr>
        <w:pStyle w:val="3"/>
      </w:pPr>
      <w:r w:rsidRPr="000814B3">
        <w:lastRenderedPageBreak/>
        <w:t xml:space="preserve">Качественно и в полном объеме </w:t>
      </w:r>
      <w:r w:rsidR="006E0CCB" w:rsidRPr="00E64D30">
        <w:t>оказывать</w:t>
      </w:r>
      <w:r w:rsidRPr="00E64D30">
        <w:t xml:space="preserve"> все </w:t>
      </w:r>
      <w:r w:rsidR="006E0CCB" w:rsidRPr="00E64D30">
        <w:t>услуги</w:t>
      </w:r>
      <w:r w:rsidRPr="00E64D30">
        <w:t xml:space="preserve"> </w:t>
      </w:r>
      <w:r w:rsidRPr="000814B3">
        <w:t xml:space="preserve">и устанавливать на них гарантийный срок 6 месяцев. При получении от Заказчика сообщения о невыполнении или некачественном </w:t>
      </w:r>
      <w:r w:rsidR="00F35B48" w:rsidRPr="00E64D30">
        <w:t>оказании услуг</w:t>
      </w:r>
      <w:r w:rsidRPr="000814B3">
        <w:t>, устранить за свой счет выявленные недостатки в кратчайший технически возможный срок, согласованный сторонами, но не более 5-ти рабочих дней.</w:t>
      </w:r>
    </w:p>
    <w:p w:rsidR="00E87101" w:rsidRPr="000814B3" w:rsidRDefault="00E87101" w:rsidP="00E64D30">
      <w:pPr>
        <w:pStyle w:val="3"/>
      </w:pPr>
      <w:r w:rsidRPr="000814B3">
        <w:t xml:space="preserve">Производить замену расходных материалов и запасных частей только на </w:t>
      </w:r>
      <w:proofErr w:type="gramStart"/>
      <w:r w:rsidRPr="000814B3">
        <w:t>оригинальные</w:t>
      </w:r>
      <w:proofErr w:type="gramEnd"/>
      <w:r w:rsidRPr="000814B3">
        <w:t xml:space="preserve"> рекомендованные фирмой-изготовителем.</w:t>
      </w:r>
    </w:p>
    <w:p w:rsidR="009A6D89" w:rsidRDefault="009A6D89" w:rsidP="00E64D30">
      <w:pPr>
        <w:pStyle w:val="3"/>
      </w:pPr>
      <w:r w:rsidRPr="0017501A">
        <w:t>В случае использования не предусмотренных Прейскурантом запчастей, Исполнитель обязан предъявить Заказчику документы, подтверждающие факт приобретения и стоимость запчастей.</w:t>
      </w:r>
    </w:p>
    <w:p w:rsidR="00E87101" w:rsidRPr="000814B3" w:rsidRDefault="00E87101" w:rsidP="00E64D30">
      <w:pPr>
        <w:pStyle w:val="3"/>
      </w:pPr>
      <w:r w:rsidRPr="000814B3">
        <w:t>Устанавливать расходные материалы с датой выпуска не более года до времени установки.</w:t>
      </w:r>
    </w:p>
    <w:p w:rsidR="00FB3A2E" w:rsidRDefault="00FB3A2E" w:rsidP="00E64D30">
      <w:pPr>
        <w:pStyle w:val="3"/>
      </w:pPr>
      <w:r w:rsidRPr="000814B3">
        <w:t xml:space="preserve">В случае возникновения спорной ситуации по вопросу оригинальности и/или </w:t>
      </w:r>
      <w:proofErr w:type="gramStart"/>
      <w:r w:rsidRPr="000814B3">
        <w:t>брака</w:t>
      </w:r>
      <w:proofErr w:type="gramEnd"/>
      <w:r w:rsidRPr="000814B3">
        <w:t xml:space="preserve"> расходного материала, он может быть направлен на техническую экспертизу в организацию по выбору Заказчика. Если экспертиза подтверждает не оригинальность и/или </w:t>
      </w:r>
      <w:proofErr w:type="gramStart"/>
      <w:r w:rsidRPr="000814B3">
        <w:t>брак</w:t>
      </w:r>
      <w:proofErr w:type="gramEnd"/>
      <w:r w:rsidRPr="000814B3">
        <w:t xml:space="preserve"> расходного материала, стоимость экспертизы оплачивается Исполнителем. В том случае если расходный материал будет признан оригинальным и /или будет установлено отсутствие брака, то экспертиза проводится за счет Заказчика.</w:t>
      </w:r>
    </w:p>
    <w:p w:rsidR="0010202E" w:rsidRPr="009A6D89" w:rsidRDefault="0010202E" w:rsidP="009A6D89">
      <w:pPr>
        <w:tabs>
          <w:tab w:val="left" w:pos="567"/>
          <w:tab w:val="left" w:pos="851"/>
        </w:tabs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4.1.9</w:t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 w:rsidR="00FB3A2E" w:rsidRPr="009A6D8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B3A2E" w:rsidRPr="009A6D89">
        <w:rPr>
          <w:rFonts w:ascii="Times New Roman" w:hAnsi="Times New Roman" w:cs="Times New Roman"/>
          <w:sz w:val="24"/>
          <w:szCs w:val="24"/>
        </w:rPr>
        <w:t xml:space="preserve"> случае</w:t>
      </w:r>
      <w:r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невозмо</w:t>
      </w:r>
      <w:r w:rsidR="00B2145E"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жности выполнения ремонта Оборудования или</w:t>
      </w:r>
      <w:r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, когда стоимость ремонта соизмерима со стоимостью нового аналогичного Оборудования, Исполнитель по согласованию с Заказчиком, составляет а</w:t>
      </w:r>
      <w:r w:rsidRPr="009A6D89">
        <w:rPr>
          <w:rFonts w:ascii="Times New Roman" w:eastAsia="Calibri" w:hAnsi="Times New Roman" w:cs="Times New Roman"/>
          <w:sz w:val="24"/>
          <w:szCs w:val="24"/>
        </w:rPr>
        <w:t>кт</w:t>
      </w:r>
      <w:r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экспертизы технического состояния </w:t>
      </w:r>
      <w:r w:rsidR="00B2145E"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Оборудования с заключением о не </w:t>
      </w:r>
      <w:r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ремонтопригодности.</w:t>
      </w:r>
    </w:p>
    <w:p w:rsidR="0010202E" w:rsidRPr="0010202E" w:rsidRDefault="0010202E" w:rsidP="0010202E">
      <w:pPr>
        <w:rPr>
          <w:rFonts w:ascii="Times New Roman" w:hAnsi="Times New Roman" w:cs="Times New Roman"/>
        </w:rPr>
      </w:pPr>
    </w:p>
    <w:p w:rsidR="00E87101" w:rsidRPr="000814B3" w:rsidRDefault="00E87101" w:rsidP="003C21BD">
      <w:pPr>
        <w:pStyle w:val="2"/>
      </w:pPr>
      <w:r w:rsidRPr="000814B3">
        <w:t>Заказчик обязуется:</w:t>
      </w:r>
    </w:p>
    <w:p w:rsidR="00E87101" w:rsidRPr="000814B3" w:rsidRDefault="00E87101" w:rsidP="00E64D30">
      <w:pPr>
        <w:pStyle w:val="3"/>
      </w:pPr>
      <w:r w:rsidRPr="000814B3">
        <w:t>Соблюдать правила технической эксплуатации Оборудования, предписанные фирмой-производителем.</w:t>
      </w:r>
    </w:p>
    <w:p w:rsidR="00E87101" w:rsidRPr="000814B3" w:rsidRDefault="00E87101" w:rsidP="00E64D30">
      <w:pPr>
        <w:pStyle w:val="3"/>
      </w:pPr>
      <w:r w:rsidRPr="000814B3">
        <w:t>Соблюдать все рекомендации фирмы-изготовителя по ежедневному уходу за Оборудованием и содержанию его в работоспособном состоянии.</w:t>
      </w:r>
    </w:p>
    <w:p w:rsidR="00E87101" w:rsidRPr="000814B3" w:rsidRDefault="00E87101" w:rsidP="00E64D30">
      <w:pPr>
        <w:pStyle w:val="3"/>
      </w:pPr>
      <w:r w:rsidRPr="000814B3">
        <w:t>Своевременно оплачивать оказанные услуги, согласно условиям Договора.</w:t>
      </w:r>
    </w:p>
    <w:p w:rsidR="00E87101" w:rsidRPr="000814B3" w:rsidRDefault="00E87101" w:rsidP="00E64D30">
      <w:pPr>
        <w:pStyle w:val="3"/>
      </w:pPr>
      <w:r w:rsidRPr="000814B3">
        <w:t>Назначить ответственное лицо для связи с Исполнителем.</w:t>
      </w:r>
    </w:p>
    <w:p w:rsidR="00E87101" w:rsidRPr="0006549D" w:rsidRDefault="00E87101" w:rsidP="00E87101">
      <w:pPr>
        <w:pStyle w:val="14"/>
        <w:tabs>
          <w:tab w:val="left" w:pos="993"/>
        </w:tabs>
        <w:spacing w:line="300" w:lineRule="auto"/>
        <w:ind w:left="720"/>
        <w:rPr>
          <w:rFonts w:cs="Times New Roman"/>
        </w:rPr>
      </w:pPr>
      <w:r w:rsidRPr="0006549D">
        <w:rPr>
          <w:rFonts w:cs="Times New Roman"/>
        </w:rPr>
        <w:t>В области охраны труда, охраны природы и промышленной безопасности</w:t>
      </w:r>
    </w:p>
    <w:p w:rsidR="00E87101" w:rsidRPr="000814B3" w:rsidRDefault="00E87101" w:rsidP="003C21BD">
      <w:pPr>
        <w:pStyle w:val="2"/>
        <w:rPr>
          <w:rFonts w:eastAsia="Times New Roman"/>
        </w:rPr>
      </w:pPr>
      <w:r w:rsidRPr="000814B3">
        <w:t>Исполнитель обязуется:</w:t>
      </w:r>
    </w:p>
    <w:p w:rsidR="00E87101" w:rsidRPr="000814B3" w:rsidRDefault="00E87101" w:rsidP="00E64D30">
      <w:pPr>
        <w:pStyle w:val="3"/>
        <w:rPr>
          <w:rFonts w:eastAsia="Times New Roman"/>
        </w:rPr>
      </w:pPr>
      <w:r w:rsidRPr="000814B3">
        <w:rPr>
          <w:rFonts w:eastAsia="Times New Roman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E87101" w:rsidRPr="000814B3" w:rsidRDefault="00E87101" w:rsidP="00E64D30">
      <w:pPr>
        <w:pStyle w:val="3"/>
      </w:pPr>
      <w:r w:rsidRPr="000814B3">
        <w:t>Соблюдать требования следующих локальных нормативных актов</w:t>
      </w:r>
      <w:r w:rsidRPr="000814B3">
        <w:rPr>
          <w:rFonts w:eastAsia="Times New Roman"/>
        </w:rPr>
        <w:t xml:space="preserve"> </w:t>
      </w:r>
      <w:r w:rsidRPr="000814B3">
        <w:t>Заказчика:</w:t>
      </w:r>
    </w:p>
    <w:p w:rsidR="00E87101" w:rsidRPr="0006549D" w:rsidRDefault="00E87101" w:rsidP="0006549D">
      <w:pPr>
        <w:pStyle w:val="14"/>
        <w:tabs>
          <w:tab w:val="left" w:pos="993"/>
        </w:tabs>
        <w:spacing w:before="0" w:after="80"/>
        <w:ind w:left="567" w:firstLine="0"/>
        <w:rPr>
          <w:rFonts w:cs="Times New Roman"/>
          <w:i w:val="0"/>
        </w:rPr>
      </w:pPr>
      <w:r w:rsidRPr="0006549D">
        <w:rPr>
          <w:rFonts w:cs="Times New Roman"/>
          <w:i w:val="0"/>
        </w:rPr>
        <w:t>-</w:t>
      </w:r>
      <w:r w:rsidR="0006549D">
        <w:rPr>
          <w:rFonts w:cs="Times New Roman"/>
          <w:i w:val="0"/>
        </w:rPr>
        <w:t xml:space="preserve"> </w:t>
      </w:r>
      <w:r w:rsidRPr="0006549D">
        <w:rPr>
          <w:rFonts w:cs="Times New Roman"/>
          <w:i w:val="0"/>
        </w:rPr>
        <w:t xml:space="preserve">Положения о пропускном и </w:t>
      </w:r>
      <w:proofErr w:type="spellStart"/>
      <w:r w:rsidRPr="0006549D">
        <w:rPr>
          <w:rFonts w:cs="Times New Roman"/>
          <w:i w:val="0"/>
        </w:rPr>
        <w:t>внутриобъектовом</w:t>
      </w:r>
      <w:proofErr w:type="spellEnd"/>
      <w:r w:rsidRPr="0006549D">
        <w:rPr>
          <w:rFonts w:cs="Times New Roman"/>
          <w:i w:val="0"/>
        </w:rPr>
        <w:t xml:space="preserve"> </w:t>
      </w:r>
      <w:proofErr w:type="gramStart"/>
      <w:r w:rsidRPr="0006549D">
        <w:rPr>
          <w:rFonts w:cs="Times New Roman"/>
          <w:i w:val="0"/>
        </w:rPr>
        <w:t>режимах</w:t>
      </w:r>
      <w:proofErr w:type="gramEnd"/>
      <w:r w:rsidRPr="0006549D">
        <w:rPr>
          <w:rFonts w:cs="Times New Roman"/>
          <w:i w:val="0"/>
        </w:rPr>
        <w:t xml:space="preserve"> на территории ОАО «Славнефть-ЯНОС», в частности, исключить появление данных лиц на территории Заказчика в состоянии алкогольного или наркотического опьянения. </w:t>
      </w:r>
    </w:p>
    <w:p w:rsidR="00E87101" w:rsidRPr="0006549D" w:rsidRDefault="00E87101" w:rsidP="0006549D">
      <w:pPr>
        <w:pStyle w:val="14"/>
        <w:tabs>
          <w:tab w:val="left" w:pos="993"/>
        </w:tabs>
        <w:spacing w:before="0" w:after="80"/>
        <w:ind w:left="567" w:firstLine="0"/>
        <w:rPr>
          <w:rFonts w:cs="Times New Roman"/>
          <w:i w:val="0"/>
        </w:rPr>
      </w:pPr>
      <w:r w:rsidRPr="0006549D">
        <w:rPr>
          <w:rFonts w:cs="Times New Roman"/>
          <w:i w:val="0"/>
        </w:rPr>
        <w:t>-</w:t>
      </w:r>
      <w:r w:rsidR="0006549D">
        <w:rPr>
          <w:rFonts w:cs="Times New Roman"/>
          <w:i w:val="0"/>
        </w:rPr>
        <w:t> </w:t>
      </w:r>
      <w:r w:rsidRPr="0006549D">
        <w:rPr>
          <w:rFonts w:cs="Times New Roman"/>
          <w:i w:val="0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E87101" w:rsidRPr="0006549D" w:rsidRDefault="00E87101" w:rsidP="0006549D">
      <w:pPr>
        <w:pStyle w:val="14"/>
        <w:tabs>
          <w:tab w:val="left" w:pos="993"/>
        </w:tabs>
        <w:spacing w:before="0" w:after="80"/>
        <w:ind w:left="567" w:firstLine="0"/>
        <w:rPr>
          <w:rFonts w:eastAsia="Times New Roman" w:cs="Times New Roman"/>
          <w:i w:val="0"/>
        </w:rPr>
      </w:pPr>
      <w:r w:rsidRPr="0006549D">
        <w:rPr>
          <w:rFonts w:cs="Times New Roman"/>
          <w:i w:val="0"/>
        </w:rPr>
        <w:t>-</w:t>
      </w:r>
      <w:r w:rsidR="0006549D">
        <w:rPr>
          <w:rFonts w:cs="Times New Roman"/>
          <w:i w:val="0"/>
        </w:rPr>
        <w:t> </w:t>
      </w:r>
      <w:r w:rsidRPr="0006549D">
        <w:rPr>
          <w:rFonts w:cs="Times New Roman"/>
          <w:i w:val="0"/>
        </w:rPr>
        <w:t>Инструкции № 135 по организации безопасного движения транспортных средств и пешеходов на территории ОАО «Слав</w:t>
      </w:r>
      <w:r w:rsidR="0006549D">
        <w:rPr>
          <w:rFonts w:cs="Times New Roman"/>
          <w:i w:val="0"/>
        </w:rPr>
        <w:t>нефть-ЯНОС»;</w:t>
      </w:r>
    </w:p>
    <w:p w:rsidR="00E87101" w:rsidRPr="0006549D" w:rsidRDefault="00E87101" w:rsidP="0006549D">
      <w:pPr>
        <w:pStyle w:val="14"/>
        <w:tabs>
          <w:tab w:val="left" w:pos="993"/>
        </w:tabs>
        <w:spacing w:before="0" w:after="80"/>
        <w:ind w:left="567" w:firstLine="0"/>
        <w:rPr>
          <w:rFonts w:cs="Times New Roman"/>
          <w:i w:val="0"/>
        </w:rPr>
      </w:pPr>
      <w:r w:rsidRPr="0006549D">
        <w:rPr>
          <w:rFonts w:eastAsia="Times New Roman" w:cs="Times New Roman"/>
          <w:i w:val="0"/>
        </w:rPr>
        <w:t>-</w:t>
      </w:r>
      <w:r w:rsidR="0006549D" w:rsidRPr="0006549D">
        <w:rPr>
          <w:rFonts w:eastAsia="Times New Roman" w:cs="Times New Roman"/>
          <w:i w:val="0"/>
        </w:rPr>
        <w:t> </w:t>
      </w:r>
      <w:r w:rsidRPr="0006549D">
        <w:rPr>
          <w:rFonts w:eastAsia="Times New Roman" w:cs="Times New Roman"/>
          <w:i w:val="0"/>
        </w:rPr>
        <w:t>Правил экологической безопасности ОАО «Славнефть-ЯНОС»;</w:t>
      </w:r>
    </w:p>
    <w:p w:rsidR="00E87101" w:rsidRPr="0006549D" w:rsidRDefault="00E87101" w:rsidP="0006549D">
      <w:pPr>
        <w:pStyle w:val="16"/>
        <w:tabs>
          <w:tab w:val="left" w:pos="993"/>
        </w:tabs>
        <w:ind w:left="567" w:firstLine="0"/>
        <w:rPr>
          <w:rFonts w:cs="Times New Roman"/>
          <w:szCs w:val="24"/>
        </w:rPr>
      </w:pPr>
      <w:r w:rsidRPr="0006549D">
        <w:rPr>
          <w:rFonts w:cs="Times New Roman"/>
          <w:szCs w:val="24"/>
        </w:rPr>
        <w:lastRenderedPageBreak/>
        <w:t>-</w:t>
      </w:r>
      <w:r w:rsidR="0006549D" w:rsidRPr="0006549D">
        <w:rPr>
          <w:rFonts w:eastAsia="Times New Roman" w:cs="Times New Roman"/>
          <w:szCs w:val="24"/>
        </w:rPr>
        <w:t> </w:t>
      </w:r>
      <w:r w:rsidRPr="0006549D">
        <w:rPr>
          <w:rFonts w:eastAsia="Times New Roman" w:cs="Times New Roman"/>
          <w:szCs w:val="24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предприятий.</w:t>
      </w:r>
    </w:p>
    <w:p w:rsidR="00E87101" w:rsidRPr="0006549D" w:rsidRDefault="00E87101" w:rsidP="0006549D">
      <w:pPr>
        <w:tabs>
          <w:tab w:val="left" w:pos="567"/>
          <w:tab w:val="left" w:pos="993"/>
        </w:tabs>
        <w:spacing w:after="80"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49D">
        <w:rPr>
          <w:rFonts w:ascii="Times New Roman" w:hAnsi="Times New Roman" w:cs="Times New Roman"/>
          <w:sz w:val="24"/>
          <w:szCs w:val="24"/>
        </w:rPr>
        <w:t xml:space="preserve"> Названные локальные акты Исполнитель на момент подписания настоящего Договора получил и с ними ознакомлен.</w:t>
      </w:r>
    </w:p>
    <w:p w:rsidR="00E87101" w:rsidRPr="0006549D" w:rsidRDefault="00E87101" w:rsidP="0006549D">
      <w:pPr>
        <w:spacing w:after="80" w:line="25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49D">
        <w:rPr>
          <w:rFonts w:ascii="Times New Roman" w:hAnsi="Times New Roman" w:cs="Times New Roman"/>
          <w:sz w:val="24"/>
          <w:szCs w:val="24"/>
        </w:rPr>
        <w:t xml:space="preserve">Заказчик вправе в любое время осуществлять </w:t>
      </w:r>
      <w:proofErr w:type="gramStart"/>
      <w:r w:rsidRPr="0006549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6549D">
        <w:rPr>
          <w:rFonts w:ascii="Times New Roman" w:hAnsi="Times New Roman" w:cs="Times New Roman"/>
          <w:sz w:val="24"/>
          <w:szCs w:val="24"/>
        </w:rPr>
        <w:t xml:space="preserve"> соблюдением Исполнителем данных нормативных документов. Обнаруженные в ходе проверки нарушения фиксируются в акте. В случае отказа Исполнителя от подписания такого акта, он оформляется Заказчиком в одностороннем порядке.</w:t>
      </w:r>
    </w:p>
    <w:p w:rsidR="00E87101" w:rsidRPr="0006549D" w:rsidRDefault="00E87101" w:rsidP="00E64D30">
      <w:pPr>
        <w:pStyle w:val="3"/>
        <w:rPr>
          <w:rFonts w:eastAsia="Times New Roman"/>
        </w:rPr>
      </w:pPr>
      <w:r w:rsidRPr="0006549D">
        <w:rPr>
          <w:rFonts w:eastAsia="Times New Roman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E87101" w:rsidRPr="0006549D" w:rsidRDefault="00E87101" w:rsidP="00E64D30">
      <w:pPr>
        <w:pStyle w:val="3"/>
        <w:rPr>
          <w:rFonts w:eastAsia="Times New Roman"/>
        </w:rPr>
      </w:pPr>
      <w:r w:rsidRPr="0006549D">
        <w:rPr>
          <w:rFonts w:eastAsia="Times New Roman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E87101" w:rsidRPr="0006549D" w:rsidRDefault="00E87101" w:rsidP="00E64D30">
      <w:pPr>
        <w:pStyle w:val="3"/>
        <w:rPr>
          <w:rFonts w:eastAsia="Times New Roman"/>
        </w:rPr>
      </w:pPr>
      <w:r w:rsidRPr="0006549D">
        <w:rPr>
          <w:rFonts w:eastAsia="Times New Roman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В случае совершения дорожно-транспортного происшествия незамедлительно извещать Заказчика.</w:t>
      </w:r>
    </w:p>
    <w:p w:rsidR="00E87101" w:rsidRPr="0006549D" w:rsidRDefault="00E87101" w:rsidP="00E64D30">
      <w:pPr>
        <w:pStyle w:val="3"/>
        <w:rPr>
          <w:rFonts w:eastAsia="Times New Roman"/>
        </w:rPr>
      </w:pPr>
      <w:r w:rsidRPr="0006549D">
        <w:rPr>
          <w:rFonts w:eastAsia="Times New Roman"/>
        </w:rPr>
        <w:t>Незамедлительно информировать Заказчика обо всех инцидентах, авариях и несчастных случаях, произошедших в связи с выполнением настоящего договора,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E87101" w:rsidRPr="0006549D" w:rsidRDefault="00E87101" w:rsidP="003C21BD">
      <w:pPr>
        <w:pStyle w:val="2"/>
        <w:rPr>
          <w:rFonts w:eastAsia="Times New Roman"/>
        </w:rPr>
      </w:pPr>
      <w:r w:rsidRPr="0006549D">
        <w:rPr>
          <w:rFonts w:eastAsia="Times New Roman"/>
        </w:rPr>
        <w:t>Заказчик обязуется:</w:t>
      </w:r>
    </w:p>
    <w:p w:rsidR="00E87101" w:rsidRPr="0006549D" w:rsidRDefault="00E87101" w:rsidP="00E64D30">
      <w:pPr>
        <w:pStyle w:val="3"/>
        <w:rPr>
          <w:rFonts w:eastAsia="Times New Roman"/>
        </w:rPr>
      </w:pPr>
      <w:r w:rsidRPr="0006549D">
        <w:rPr>
          <w:rFonts w:eastAsia="Times New Roman"/>
        </w:rPr>
        <w:t>Обеспечить Исполнителю условия работы, соответствующие требованиям санитарии и техники безопасности.</w:t>
      </w:r>
    </w:p>
    <w:p w:rsidR="00E87101" w:rsidRPr="0006549D" w:rsidRDefault="00E87101" w:rsidP="003C21BD">
      <w:pPr>
        <w:pStyle w:val="2"/>
        <w:rPr>
          <w:rFonts w:eastAsia="Times New Roman"/>
        </w:rPr>
      </w:pPr>
      <w:r w:rsidRPr="0006549D">
        <w:rPr>
          <w:rFonts w:eastAsia="Times New Roman"/>
        </w:rPr>
        <w:t>Прочие обязательства Исполнителя</w:t>
      </w:r>
    </w:p>
    <w:p w:rsidR="00E87101" w:rsidRPr="0006549D" w:rsidRDefault="00E87101" w:rsidP="00E64D30">
      <w:pPr>
        <w:pStyle w:val="3"/>
        <w:rPr>
          <w:rFonts w:eastAsia="Times New Roman"/>
        </w:rPr>
      </w:pPr>
      <w:r w:rsidRPr="0006549D">
        <w:rPr>
          <w:rFonts w:eastAsia="Times New Roman"/>
        </w:rPr>
        <w:t>Обеспечить сдачу Заказчику пропусков, выданных работникам Исполнителя,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E87101" w:rsidRPr="0006549D" w:rsidRDefault="00E87101" w:rsidP="00E64D30">
      <w:pPr>
        <w:pStyle w:val="3"/>
        <w:rPr>
          <w:rFonts w:eastAsia="Times New Roman"/>
        </w:rPr>
      </w:pPr>
      <w:r w:rsidRPr="0006549D">
        <w:rPr>
          <w:rFonts w:eastAsia="Times New Roman"/>
        </w:rPr>
        <w:t xml:space="preserve">До начала </w:t>
      </w:r>
      <w:r w:rsidR="00DD0B4D" w:rsidRPr="00E64D30">
        <w:rPr>
          <w:rFonts w:eastAsia="Times New Roman"/>
        </w:rPr>
        <w:t>оказания услуг</w:t>
      </w:r>
      <w:r w:rsidRPr="00E64D30">
        <w:rPr>
          <w:rFonts w:eastAsia="Times New Roman"/>
        </w:rPr>
        <w:t xml:space="preserve"> </w:t>
      </w:r>
      <w:r w:rsidRPr="0006549D">
        <w:rPr>
          <w:rFonts w:eastAsia="Times New Roman"/>
        </w:rPr>
        <w:t xml:space="preserve">по настоящему договору Исполнитель обязуется за свой счет заключить договоры добровольного страхования от несчастных случаев своих работников, занятых </w:t>
      </w:r>
      <w:r w:rsidR="006E0CCB" w:rsidRPr="00E64D30">
        <w:rPr>
          <w:rFonts w:eastAsia="Times New Roman"/>
        </w:rPr>
        <w:t>оказанием услуг</w:t>
      </w:r>
      <w:r w:rsidRPr="00E64D30">
        <w:rPr>
          <w:rFonts w:eastAsia="Times New Roman"/>
        </w:rPr>
        <w:t xml:space="preserve"> </w:t>
      </w:r>
      <w:r w:rsidRPr="0006549D">
        <w:rPr>
          <w:rFonts w:eastAsia="Times New Roman"/>
        </w:rPr>
        <w:t>по настоящему договору. Договоры должны быть заключены со страховой суммой не менее 400</w:t>
      </w:r>
      <w:r w:rsidR="00075256">
        <w:rPr>
          <w:rFonts w:eastAsia="Times New Roman"/>
        </w:rPr>
        <w:t> </w:t>
      </w:r>
      <w:r w:rsidRPr="0006549D">
        <w:rPr>
          <w:rFonts w:eastAsia="Times New Roman"/>
        </w:rPr>
        <w:t>000</w:t>
      </w:r>
      <w:r w:rsidR="00075256">
        <w:rPr>
          <w:rFonts w:eastAsia="Times New Roman"/>
        </w:rPr>
        <w:t xml:space="preserve">,00 </w:t>
      </w:r>
      <w:r w:rsidRPr="0006549D">
        <w:rPr>
          <w:rFonts w:eastAsia="Times New Roman"/>
        </w:rPr>
        <w:t xml:space="preserve">рублей и, во всяком случае, </w:t>
      </w:r>
      <w:r w:rsidR="0006549D">
        <w:rPr>
          <w:rFonts w:eastAsia="Times New Roman"/>
        </w:rPr>
        <w:t>включать в себя следующие риски:</w:t>
      </w:r>
    </w:p>
    <w:p w:rsidR="00E87101" w:rsidRPr="0006549D" w:rsidRDefault="00E87101" w:rsidP="002A2629">
      <w:pPr>
        <w:spacing w:after="80" w:line="252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6549D">
        <w:rPr>
          <w:rFonts w:ascii="Times New Roman" w:eastAsia="Times New Roman" w:hAnsi="Times New Roman" w:cs="Times New Roman"/>
          <w:sz w:val="24"/>
          <w:szCs w:val="24"/>
        </w:rPr>
        <w:t>-</w:t>
      </w:r>
      <w:r w:rsidR="002A262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6549D">
        <w:rPr>
          <w:rFonts w:ascii="Times New Roman" w:eastAsia="Times New Roman" w:hAnsi="Times New Roman" w:cs="Times New Roman"/>
          <w:sz w:val="24"/>
          <w:szCs w:val="24"/>
        </w:rPr>
        <w:t>смерть в результате несчастного случая;</w:t>
      </w:r>
    </w:p>
    <w:p w:rsidR="00E87101" w:rsidRPr="0006549D" w:rsidRDefault="00E87101" w:rsidP="002A2629">
      <w:pPr>
        <w:spacing w:after="80" w:line="252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6549D">
        <w:rPr>
          <w:rFonts w:ascii="Times New Roman" w:eastAsia="Times New Roman" w:hAnsi="Times New Roman" w:cs="Times New Roman"/>
          <w:sz w:val="24"/>
          <w:szCs w:val="24"/>
        </w:rPr>
        <w:t>-</w:t>
      </w:r>
      <w:r w:rsidR="002A262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6549D">
        <w:rPr>
          <w:rFonts w:ascii="Times New Roman" w:eastAsia="Times New Roman" w:hAnsi="Times New Roman" w:cs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 групп инвалидности. По запросу Исполнитель обязан предоставить Заказчику заверенные копии указанных документов. Отсутствие договора страхования является основанием недопущения работника Исполнителя к выполнению работ с изъятием пропуска.</w:t>
      </w:r>
    </w:p>
    <w:p w:rsidR="00E87101" w:rsidRPr="0006549D" w:rsidRDefault="00E87101" w:rsidP="00E64D30">
      <w:pPr>
        <w:pStyle w:val="3"/>
        <w:rPr>
          <w:rFonts w:eastAsia="Times New Roman"/>
        </w:rPr>
      </w:pPr>
      <w:r w:rsidRPr="0006549D">
        <w:rPr>
          <w:rFonts w:eastAsia="Times New Roman"/>
        </w:rPr>
        <w:t xml:space="preserve">Если аварии, инциденты и несчастные случаи, произошедшие на территории Заказчика, произошли по причинам, связанным с Исполнителем, Исполнитель обязуется </w:t>
      </w:r>
      <w:r w:rsidRPr="0006549D">
        <w:rPr>
          <w:rFonts w:eastAsia="Times New Roman"/>
        </w:rPr>
        <w:lastRenderedPageBreak/>
        <w:t>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E87101" w:rsidRPr="000814B3" w:rsidRDefault="00E87101" w:rsidP="009A6D89">
      <w:pPr>
        <w:pStyle w:val="1"/>
      </w:pPr>
      <w:r w:rsidRPr="000814B3">
        <w:t>Ответственность сторон</w:t>
      </w:r>
    </w:p>
    <w:p w:rsidR="00E87101" w:rsidRPr="004C4F58" w:rsidRDefault="00E87101" w:rsidP="003C21BD">
      <w:pPr>
        <w:pStyle w:val="2"/>
      </w:pPr>
      <w:r w:rsidRPr="004C4F58">
        <w:t xml:space="preserve">За невыполнение или ненадлежащее выполнение своих обязательств по Договору, Стороны несут ответственность в соответствии с действующим законодательством РФ.  </w:t>
      </w:r>
    </w:p>
    <w:p w:rsidR="00E87101" w:rsidRPr="004C4F58" w:rsidRDefault="00E87101" w:rsidP="003C21BD">
      <w:pPr>
        <w:pStyle w:val="2"/>
      </w:pPr>
      <w:r w:rsidRPr="004C4F58">
        <w:t>Уплата штрафа (пени) за нарушение условий договора, а также возмещение причиненных убытков не освобождает стороны от выполнения обязательств по договору.</w:t>
      </w:r>
    </w:p>
    <w:p w:rsidR="00E87101" w:rsidRPr="004C4F58" w:rsidRDefault="00E87101" w:rsidP="003C21BD">
      <w:pPr>
        <w:pStyle w:val="2"/>
      </w:pPr>
      <w:r w:rsidRPr="004C4F58">
        <w:t>Заказчик не несет ответственности за причинение вреда имуществу или здоровью, травмы, увечья или смерть любого работника Исполнителя, произошедшие не по вине Заказчика, а также в случае нарушения ими правил охраны труда или промышленной безопасности.</w:t>
      </w:r>
    </w:p>
    <w:p w:rsidR="00E87101" w:rsidRPr="004C4F58" w:rsidRDefault="00E87101" w:rsidP="003C21BD">
      <w:pPr>
        <w:pStyle w:val="2"/>
      </w:pPr>
      <w:r w:rsidRPr="004C4F58">
        <w:t xml:space="preserve">В случае несвоевременной сдачи пропусков Исполнитель выплачивает Заказчику штраф в размере </w:t>
      </w:r>
      <w:r w:rsidRPr="00E64D30">
        <w:t>1</w:t>
      </w:r>
      <w:r w:rsidR="00075256">
        <w:t> </w:t>
      </w:r>
      <w:r w:rsidR="000A712A" w:rsidRPr="00E64D30">
        <w:t>500</w:t>
      </w:r>
      <w:r w:rsidR="00075256">
        <w:t>,00</w:t>
      </w:r>
      <w:r w:rsidR="000A712A" w:rsidRPr="00E64D30">
        <w:t xml:space="preserve"> </w:t>
      </w:r>
      <w:r w:rsidRPr="00E64D30">
        <w:t xml:space="preserve"> рублей </w:t>
      </w:r>
      <w:r w:rsidRPr="004C4F58">
        <w:t>за каждый несданный пропуск.</w:t>
      </w:r>
    </w:p>
    <w:p w:rsidR="00E87101" w:rsidRPr="003C21BD" w:rsidRDefault="00E87101" w:rsidP="003C21BD">
      <w:pPr>
        <w:pStyle w:val="2"/>
      </w:pPr>
      <w:proofErr w:type="gramStart"/>
      <w:r w:rsidRPr="003C21BD">
        <w:t>В случае нарушения работником Исполнителя</w:t>
      </w:r>
      <w:r w:rsidR="0002361C" w:rsidRPr="003C21BD">
        <w:t xml:space="preserve"> Положения о пропускном и </w:t>
      </w:r>
      <w:proofErr w:type="spellStart"/>
      <w:r w:rsidR="0002361C" w:rsidRPr="003C21BD">
        <w:t>внутри</w:t>
      </w:r>
      <w:r w:rsidRPr="003C21BD">
        <w:t>объектовом</w:t>
      </w:r>
      <w:proofErr w:type="spellEnd"/>
      <w:r w:rsidRPr="003C21BD">
        <w:t xml:space="preserve"> режимах на территории ОАО «Славнефть-ЯНОС», выразившегося в появлении на территории Заказчика в состоянии алкогольного или наркотического опьянения, Исполнитель выплачивает З</w:t>
      </w:r>
      <w:r w:rsidR="00DD0B4D" w:rsidRPr="003C21BD">
        <w:t>аказчику штраф в размере 100 000,</w:t>
      </w:r>
      <w:r w:rsidR="000A712A" w:rsidRPr="003C21BD">
        <w:t xml:space="preserve">00 </w:t>
      </w:r>
      <w:r w:rsidRPr="003C21BD">
        <w:t>рублей за каждый такой установленный факт.</w:t>
      </w:r>
      <w:proofErr w:type="gramEnd"/>
      <w:r w:rsidRPr="003C21BD">
        <w:t xml:space="preserve"> В случае совершения нарушения группой лиц сумма штрафа с</w:t>
      </w:r>
      <w:r w:rsidR="00DD0B4D" w:rsidRPr="003C21BD">
        <w:t>оставляет 200 000,</w:t>
      </w:r>
      <w:r w:rsidR="000A712A" w:rsidRPr="003C21BD">
        <w:t>00</w:t>
      </w:r>
      <w:r w:rsidRPr="003C21BD">
        <w:t xml:space="preserve"> рублей за каждый установленный факт. За несоблюдение требований локальных нормативных актов, указанных в п.4.3.2, повлекших за собой нарушение требований безопасности, Исполнитель выплачивает Заказчику штраф в размере 30</w:t>
      </w:r>
      <w:r w:rsidR="00DD0B4D" w:rsidRPr="003C21BD">
        <w:t> 000,</w:t>
      </w:r>
      <w:r w:rsidR="000A712A" w:rsidRPr="003C21BD">
        <w:t xml:space="preserve">00 </w:t>
      </w:r>
      <w:r w:rsidRPr="003C21BD">
        <w:t xml:space="preserve"> рублей </w:t>
      </w:r>
      <w:r w:rsidR="00955769" w:rsidRPr="003C21BD">
        <w:t>за каждое нарушение (Приложение № 9 к настоящему Договору)</w:t>
      </w:r>
      <w:r w:rsidR="00E3383A" w:rsidRPr="003C21BD">
        <w:t>.</w:t>
      </w:r>
      <w:bookmarkStart w:id="0" w:name="_GoBack"/>
      <w:bookmarkEnd w:id="0"/>
    </w:p>
    <w:p w:rsidR="00E87101" w:rsidRPr="00E64D30" w:rsidRDefault="00E87101" w:rsidP="003C21BD">
      <w:pPr>
        <w:pStyle w:val="2"/>
      </w:pPr>
      <w:r w:rsidRPr="004C4F58">
        <w:t xml:space="preserve">В случае не устранения в согласованный сторонами срок выявленных недостатков (пункт 4.1.5) Исполнитель выплачивает неустойку в размере 0,1% от стоимости </w:t>
      </w:r>
      <w:r w:rsidRPr="00E64D30">
        <w:t>не</w:t>
      </w:r>
      <w:r w:rsidR="009455AE" w:rsidRPr="00E64D30">
        <w:t xml:space="preserve"> оказанных</w:t>
      </w:r>
      <w:r w:rsidRPr="00E64D30">
        <w:t xml:space="preserve"> </w:t>
      </w:r>
      <w:r w:rsidR="009455AE" w:rsidRPr="00E64D30">
        <w:t>услуг</w:t>
      </w:r>
      <w:r w:rsidRPr="00E64D30">
        <w:t>.</w:t>
      </w:r>
    </w:p>
    <w:p w:rsidR="00E87101" w:rsidRDefault="00E87101" w:rsidP="003C21BD">
      <w:pPr>
        <w:pStyle w:val="2"/>
      </w:pPr>
      <w:r w:rsidRPr="004C4F58">
        <w:t>В случае нарушения сроков оплаты по Договору Исполнитель может требовать от Заказчика уплаты пени в размере 0,1% (Одна десятая процента) от просроченной суммы за каждый день просрочки, но не более 10% (Десяти процентов) от просроченной суммы.</w:t>
      </w:r>
    </w:p>
    <w:p w:rsidR="00E618D6" w:rsidRPr="00E618D6" w:rsidRDefault="00E618D6" w:rsidP="00E618D6"/>
    <w:p w:rsidR="00E87101" w:rsidRPr="000814B3" w:rsidRDefault="00E87101" w:rsidP="009A6D89">
      <w:pPr>
        <w:pStyle w:val="1"/>
      </w:pPr>
      <w:r w:rsidRPr="000814B3">
        <w:t>Форс-мажорные обстоятельства</w:t>
      </w:r>
    </w:p>
    <w:p w:rsidR="00E87101" w:rsidRPr="004C4F58" w:rsidRDefault="00E87101" w:rsidP="003C21BD">
      <w:pPr>
        <w:pStyle w:val="2"/>
        <w:rPr>
          <w:rFonts w:eastAsia="Times New Roman"/>
        </w:rPr>
      </w:pPr>
      <w:r w:rsidRPr="004C4F58">
        <w:rPr>
          <w:rFonts w:eastAsia="Times New Roman"/>
        </w:rPr>
        <w:t xml:space="preserve">Стороны принимают общепризнанные обстоятельства форс-мажора, к которым относятся: стихийные бедствия, военные действия, гражданские беспорядки, повлекшие невозможность исполнения настоящего Договора и иные, не зависящие от волеизъявления Сторон обстоятельства, за исключением забастовок. </w:t>
      </w:r>
      <w:r w:rsidRPr="0002361C">
        <w:rPr>
          <w:rFonts w:eastAsia="Times New Roman"/>
        </w:rPr>
        <w:t xml:space="preserve">Стороны освобождаются от ответственности </w:t>
      </w:r>
      <w:r w:rsidRPr="004C4F58">
        <w:rPr>
          <w:rFonts w:eastAsia="Times New Roman"/>
        </w:rPr>
        <w:t>за неисполнение либо ненадлежащее исполнение принятых на себя по настоящему Договору обязательств, если такое неисполнение явилось следствием действия форс-мажорных обстоятельств. Стороны уведомляют друг друга о наступлении форс-маж</w:t>
      </w:r>
      <w:r w:rsidR="000A712A">
        <w:rPr>
          <w:rFonts w:eastAsia="Times New Roman"/>
        </w:rPr>
        <w:t xml:space="preserve">орных обстоятельств в течение </w:t>
      </w:r>
      <w:r w:rsidR="000A712A" w:rsidRPr="00E64D30">
        <w:rPr>
          <w:rFonts w:eastAsia="Times New Roman"/>
        </w:rPr>
        <w:t>3-х</w:t>
      </w:r>
      <w:r w:rsidRPr="00E64D30">
        <w:rPr>
          <w:rFonts w:eastAsia="Times New Roman"/>
        </w:rPr>
        <w:t xml:space="preserve"> рабочих </w:t>
      </w:r>
      <w:r w:rsidRPr="004C4F58">
        <w:rPr>
          <w:rFonts w:eastAsia="Times New Roman"/>
        </w:rPr>
        <w:t xml:space="preserve">дней </w:t>
      </w:r>
      <w:proofErr w:type="gramStart"/>
      <w:r w:rsidRPr="004C4F58">
        <w:rPr>
          <w:rFonts w:eastAsia="Times New Roman"/>
        </w:rPr>
        <w:t>с даты наступления</w:t>
      </w:r>
      <w:proofErr w:type="gramEnd"/>
      <w:r w:rsidRPr="004C4F58">
        <w:rPr>
          <w:rFonts w:eastAsia="Times New Roman"/>
        </w:rPr>
        <w:t xml:space="preserve"> таких обстоятельств.</w:t>
      </w:r>
    </w:p>
    <w:p w:rsidR="00E87101" w:rsidRPr="004C4F58" w:rsidRDefault="00E87101" w:rsidP="003C21BD">
      <w:pPr>
        <w:pStyle w:val="2"/>
        <w:rPr>
          <w:rFonts w:eastAsia="Times New Roman"/>
        </w:rPr>
      </w:pPr>
      <w:r w:rsidRPr="004C4F58">
        <w:rPr>
          <w:rFonts w:eastAsia="Times New Roman"/>
        </w:rPr>
        <w:t xml:space="preserve">Стороны пришли к соглашению, что необходимым и достаточным документом для подтверждения даты наступления, характера и продолжительности действия </w:t>
      </w:r>
      <w:proofErr w:type="gramStart"/>
      <w:r w:rsidRPr="004C4F58">
        <w:rPr>
          <w:rFonts w:eastAsia="Times New Roman"/>
        </w:rPr>
        <w:t>форс</w:t>
      </w:r>
      <w:proofErr w:type="gramEnd"/>
      <w:r w:rsidRPr="004C4F58">
        <w:rPr>
          <w:rFonts w:eastAsia="Times New Roman"/>
        </w:rPr>
        <w:t>-</w:t>
      </w:r>
      <w:r w:rsidRPr="004C4F58">
        <w:rPr>
          <w:rFonts w:eastAsia="Times New Roman"/>
        </w:rPr>
        <w:lastRenderedPageBreak/>
        <w:t>мажорных обстоятельств является справка, выдаваемая соответствующими уполномоченными органами исполнительной власти и организациями.</w:t>
      </w:r>
    </w:p>
    <w:p w:rsidR="00E87101" w:rsidRPr="004C4F58" w:rsidRDefault="00E87101" w:rsidP="003C21BD">
      <w:pPr>
        <w:pStyle w:val="2"/>
        <w:rPr>
          <w:rFonts w:eastAsia="Times New Roman"/>
        </w:rPr>
      </w:pPr>
      <w:r w:rsidRPr="004C4F58">
        <w:rPr>
          <w:rFonts w:eastAsia="Times New Roman"/>
        </w:rPr>
        <w:t>Форс-мажорные обстоят</w:t>
      </w:r>
      <w:r w:rsidR="000A712A">
        <w:rPr>
          <w:rFonts w:eastAsia="Times New Roman"/>
        </w:rPr>
        <w:t xml:space="preserve">ельства, длящиеся более </w:t>
      </w:r>
      <w:r w:rsidR="000A712A" w:rsidRPr="00E64D30">
        <w:rPr>
          <w:rFonts w:eastAsia="Times New Roman"/>
        </w:rPr>
        <w:t>3-х</w:t>
      </w:r>
      <w:r w:rsidRPr="00E64D30">
        <w:rPr>
          <w:rFonts w:eastAsia="Times New Roman"/>
        </w:rPr>
        <w:t xml:space="preserve"> </w:t>
      </w:r>
      <w:r w:rsidRPr="004C4F58">
        <w:rPr>
          <w:rFonts w:eastAsia="Times New Roman"/>
        </w:rPr>
        <w:t>календарных месяцев подряд, могут служить основанием для одностороннего отказа от исполнения настоящего Договора с урегулированием взаимных р</w:t>
      </w:r>
      <w:r w:rsidR="000A712A">
        <w:rPr>
          <w:rFonts w:eastAsia="Times New Roman"/>
        </w:rPr>
        <w:t xml:space="preserve">асчётов не позднее </w:t>
      </w:r>
      <w:r w:rsidR="000A712A" w:rsidRPr="00E64D30">
        <w:rPr>
          <w:rFonts w:eastAsia="Times New Roman"/>
        </w:rPr>
        <w:t>20-ти</w:t>
      </w:r>
      <w:r w:rsidRPr="00E64D30">
        <w:rPr>
          <w:rFonts w:eastAsia="Times New Roman"/>
        </w:rPr>
        <w:t xml:space="preserve"> рабочих дней </w:t>
      </w:r>
      <w:proofErr w:type="gramStart"/>
      <w:r w:rsidRPr="004C4F58">
        <w:rPr>
          <w:rFonts w:eastAsia="Times New Roman"/>
        </w:rPr>
        <w:t>с даты расторжения</w:t>
      </w:r>
      <w:proofErr w:type="gramEnd"/>
      <w:r w:rsidRPr="004C4F58">
        <w:rPr>
          <w:rFonts w:eastAsia="Times New Roman"/>
        </w:rPr>
        <w:t xml:space="preserve"> Договора.</w:t>
      </w:r>
    </w:p>
    <w:p w:rsidR="00E87101" w:rsidRDefault="00E87101" w:rsidP="003C21BD">
      <w:pPr>
        <w:pStyle w:val="2"/>
        <w:rPr>
          <w:rFonts w:eastAsia="Times New Roman"/>
        </w:rPr>
      </w:pPr>
      <w:r w:rsidRPr="004C4F58">
        <w:rPr>
          <w:rFonts w:eastAsia="Times New Roman"/>
        </w:rPr>
        <w:t>Действие форс-мажорной оговорки не распространяется на обязательства, возникшие у Сторон до наступления обстоятельств непреодолимой силы.</w:t>
      </w:r>
    </w:p>
    <w:p w:rsidR="00E618D6" w:rsidRPr="00E618D6" w:rsidRDefault="00E618D6" w:rsidP="00E618D6"/>
    <w:p w:rsidR="00E87101" w:rsidRPr="000814B3" w:rsidRDefault="00E87101" w:rsidP="009A6D89">
      <w:pPr>
        <w:pStyle w:val="1"/>
      </w:pPr>
      <w:r w:rsidRPr="000814B3">
        <w:t>Порядок разрешения споров</w:t>
      </w:r>
    </w:p>
    <w:p w:rsidR="00E87101" w:rsidRPr="004C4F58" w:rsidRDefault="00E87101" w:rsidP="003C21BD">
      <w:pPr>
        <w:pStyle w:val="2"/>
        <w:rPr>
          <w:rFonts w:eastAsia="Times New Roman"/>
        </w:rPr>
      </w:pPr>
      <w:r w:rsidRPr="004C4F58">
        <w:rPr>
          <w:rFonts w:eastAsia="Times New Roman"/>
        </w:rPr>
        <w:t>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E87101" w:rsidRPr="004C4F58" w:rsidRDefault="00E87101" w:rsidP="003C21BD">
      <w:pPr>
        <w:pStyle w:val="2"/>
        <w:rPr>
          <w:rFonts w:eastAsia="Times New Roman"/>
        </w:rPr>
      </w:pPr>
      <w:r w:rsidRPr="004C4F58">
        <w:rPr>
          <w:rFonts w:eastAsia="Times New Roman"/>
        </w:rPr>
        <w:t xml:space="preserve">Стороны устанавливают, что все возможные требования и претензии по настоящему Договору или в связи с ним, должны быть рассмотрены Сторонами с обязательным направлением ответов в письменной </w:t>
      </w:r>
      <w:r w:rsidR="000A712A">
        <w:rPr>
          <w:rFonts w:eastAsia="Times New Roman"/>
        </w:rPr>
        <w:t xml:space="preserve">форме не позднее </w:t>
      </w:r>
      <w:r w:rsidR="000A712A" w:rsidRPr="00E64D30">
        <w:rPr>
          <w:rFonts w:eastAsia="Times New Roman"/>
        </w:rPr>
        <w:t>15-ти</w:t>
      </w:r>
      <w:r w:rsidRPr="00E64D30">
        <w:rPr>
          <w:rFonts w:eastAsia="Times New Roman"/>
        </w:rPr>
        <w:t xml:space="preserve"> календарных </w:t>
      </w:r>
      <w:r w:rsidRPr="004C4F58">
        <w:rPr>
          <w:rFonts w:eastAsia="Times New Roman"/>
        </w:rPr>
        <w:t>дней с момента получения требования или претензии, если иное прямо не оговорено в Договоре.</w:t>
      </w:r>
    </w:p>
    <w:p w:rsidR="00E87101" w:rsidRDefault="00E87101" w:rsidP="003C21BD">
      <w:pPr>
        <w:pStyle w:val="2"/>
        <w:rPr>
          <w:rFonts w:eastAsia="Times New Roman"/>
        </w:rPr>
      </w:pPr>
      <w:r w:rsidRPr="004C4F58">
        <w:rPr>
          <w:rFonts w:eastAsia="Times New Roman"/>
        </w:rPr>
        <w:t>В случае невозможности разрешения разногласий и споров путём переговоров, они подлежат рассмотрению в Арбитражном суде Ярославской области.</w:t>
      </w:r>
    </w:p>
    <w:p w:rsidR="00E618D6" w:rsidRPr="00E618D6" w:rsidRDefault="00E618D6" w:rsidP="00E618D6"/>
    <w:p w:rsidR="00E87101" w:rsidRPr="000814B3" w:rsidRDefault="00E87101" w:rsidP="009A6D89">
      <w:pPr>
        <w:pStyle w:val="1"/>
      </w:pPr>
      <w:r w:rsidRPr="000814B3">
        <w:t>Срок действия договора</w:t>
      </w:r>
    </w:p>
    <w:p w:rsidR="00E87101" w:rsidRDefault="00E87101" w:rsidP="003C21BD">
      <w:pPr>
        <w:pStyle w:val="2"/>
        <w:rPr>
          <w:rFonts w:eastAsia="Times New Roman"/>
        </w:rPr>
      </w:pPr>
      <w:r w:rsidRPr="0047209F">
        <w:t xml:space="preserve">Настоящий Договор вступает в силу с момента его </w:t>
      </w:r>
      <w:r w:rsidR="00DD0B4D">
        <w:t>подписания</w:t>
      </w:r>
      <w:r w:rsidRPr="0047209F">
        <w:t xml:space="preserve"> и действует</w:t>
      </w:r>
      <w:r w:rsidRPr="0047209F">
        <w:rPr>
          <w:rFonts w:eastAsia="Times New Roman"/>
        </w:rPr>
        <w:t xml:space="preserve"> в течение одного года.</w:t>
      </w:r>
    </w:p>
    <w:p w:rsidR="00E618D6" w:rsidRPr="00E618D6" w:rsidRDefault="00E618D6" w:rsidP="00E618D6"/>
    <w:p w:rsidR="00E87101" w:rsidRPr="000814B3" w:rsidRDefault="00E87101" w:rsidP="009A6D89">
      <w:pPr>
        <w:pStyle w:val="1"/>
      </w:pPr>
      <w:r w:rsidRPr="000814B3">
        <w:t>Расторжение договора</w:t>
      </w:r>
    </w:p>
    <w:p w:rsidR="00E87101" w:rsidRPr="0047209F" w:rsidRDefault="00E87101" w:rsidP="003C21BD">
      <w:pPr>
        <w:pStyle w:val="2"/>
        <w:rPr>
          <w:rFonts w:eastAsia="Times New Roman"/>
        </w:rPr>
      </w:pPr>
      <w:r w:rsidRPr="0047209F">
        <w:rPr>
          <w:rFonts w:eastAsia="Times New Roman"/>
        </w:rPr>
        <w:t xml:space="preserve">Несоблюдение Исполнителем условий настоящего Договора признается существенным нарушением Договора и является основанием для расторжения Заказчиком настоящего Договора в одностороннем порядке, в том числе при: несоблюдении Исполнителем требований пункта 4.1.6, несоблюдении Исполнителем требований по качеству </w:t>
      </w:r>
      <w:r w:rsidR="006E0CCB" w:rsidRPr="00E64D30">
        <w:rPr>
          <w:rFonts w:eastAsia="Times New Roman"/>
        </w:rPr>
        <w:t>оказания услуг</w:t>
      </w:r>
      <w:r w:rsidRPr="0047209F">
        <w:rPr>
          <w:rFonts w:eastAsia="Times New Roman"/>
        </w:rPr>
        <w:t xml:space="preserve">. </w:t>
      </w:r>
    </w:p>
    <w:p w:rsidR="00E87101" w:rsidRPr="0002361C" w:rsidRDefault="00E87101" w:rsidP="003C21BD">
      <w:pPr>
        <w:pStyle w:val="2"/>
        <w:rPr>
          <w:rFonts w:eastAsia="Times New Roman"/>
        </w:rPr>
      </w:pPr>
      <w:r w:rsidRPr="0047209F">
        <w:rPr>
          <w:rFonts w:eastAsia="Times New Roman"/>
        </w:rPr>
        <w:t xml:space="preserve">В случае расторжения договора по основаниям, предусмотренным пунктом 8.1 Договора, Заказчик обязан оплатить Исполнителю фактически понесенные им расходы в связи с исполнением настоящего Договора в пределах стоимости </w:t>
      </w:r>
      <w:r w:rsidR="006E0CCB" w:rsidRPr="00E64D30">
        <w:rPr>
          <w:rFonts w:eastAsia="Times New Roman"/>
        </w:rPr>
        <w:t>услуг</w:t>
      </w:r>
      <w:r w:rsidRPr="0047209F">
        <w:rPr>
          <w:rFonts w:eastAsia="Times New Roman"/>
        </w:rPr>
        <w:t xml:space="preserve"> по Договору. </w:t>
      </w:r>
      <w:r w:rsidRPr="0002361C">
        <w:rPr>
          <w:rFonts w:eastAsia="Times New Roman"/>
        </w:rPr>
        <w:t>Исполнитель не вправе требовать от Заказчика возмещения убытков, причиненных расторжением Договора по названному основанию.</w:t>
      </w:r>
    </w:p>
    <w:p w:rsidR="00E87101" w:rsidRDefault="00E87101" w:rsidP="003C21BD">
      <w:pPr>
        <w:pStyle w:val="2"/>
        <w:rPr>
          <w:rFonts w:eastAsia="Times New Roman"/>
        </w:rPr>
      </w:pPr>
      <w:r w:rsidRPr="0047209F">
        <w:rPr>
          <w:rFonts w:eastAsia="Times New Roman"/>
        </w:rPr>
        <w:t xml:space="preserve">Любая из Сторон Договора вправе в любой момент в одностороннем порядке расторгнуть настоящий Договор, письменно заявив о расторжении настоящего Договора путем направления другой Стороне предварительного письменного уведомления </w:t>
      </w:r>
      <w:r w:rsidR="000A712A">
        <w:rPr>
          <w:rFonts w:eastAsia="Times New Roman"/>
        </w:rPr>
        <w:t xml:space="preserve">не </w:t>
      </w:r>
      <w:proofErr w:type="gramStart"/>
      <w:r w:rsidR="000A712A">
        <w:rPr>
          <w:rFonts w:eastAsia="Times New Roman"/>
        </w:rPr>
        <w:t>позднее</w:t>
      </w:r>
      <w:proofErr w:type="gramEnd"/>
      <w:r w:rsidR="000A712A">
        <w:rPr>
          <w:rFonts w:eastAsia="Times New Roman"/>
        </w:rPr>
        <w:t xml:space="preserve"> чем за </w:t>
      </w:r>
      <w:r w:rsidR="0057396F">
        <w:rPr>
          <w:rFonts w:eastAsia="Times New Roman"/>
        </w:rPr>
        <w:t xml:space="preserve">30-ть </w:t>
      </w:r>
      <w:r w:rsidR="005034C1">
        <w:rPr>
          <w:rFonts w:eastAsia="Times New Roman"/>
        </w:rPr>
        <w:t xml:space="preserve">календарных </w:t>
      </w:r>
      <w:r w:rsidRPr="00E64D30">
        <w:rPr>
          <w:rFonts w:eastAsia="Times New Roman"/>
        </w:rPr>
        <w:t xml:space="preserve">дней </w:t>
      </w:r>
      <w:r w:rsidRPr="0047209F">
        <w:rPr>
          <w:rFonts w:eastAsia="Times New Roman"/>
        </w:rPr>
        <w:t>до даты расторжения.</w:t>
      </w:r>
    </w:p>
    <w:p w:rsidR="00E618D6" w:rsidRPr="00E618D6" w:rsidRDefault="00E618D6" w:rsidP="00E618D6"/>
    <w:p w:rsidR="00E87101" w:rsidRPr="000814B3" w:rsidRDefault="00E87101" w:rsidP="009A6D89">
      <w:pPr>
        <w:pStyle w:val="1"/>
      </w:pPr>
      <w:r w:rsidRPr="000814B3">
        <w:lastRenderedPageBreak/>
        <w:t>Дополнительные и особые условия</w:t>
      </w:r>
    </w:p>
    <w:p w:rsidR="00E87101" w:rsidRPr="0047209F" w:rsidRDefault="00E87101" w:rsidP="003C21BD">
      <w:pPr>
        <w:pStyle w:val="2"/>
        <w:rPr>
          <w:rFonts w:eastAsia="Times New Roman"/>
        </w:rPr>
      </w:pPr>
      <w:r w:rsidRPr="0047209F">
        <w:rPr>
          <w:rFonts w:eastAsia="Times New Roman"/>
        </w:rPr>
        <w:t>В целях осуществления антикоррупционных мероприятий Стороны установили следующее:</w:t>
      </w:r>
    </w:p>
    <w:p w:rsidR="00E87101" w:rsidRPr="000814B3" w:rsidRDefault="00E87101" w:rsidP="00E64D30">
      <w:pPr>
        <w:pStyle w:val="3"/>
        <w:rPr>
          <w:rFonts w:eastAsia="Times New Roman"/>
        </w:rPr>
      </w:pPr>
      <w:proofErr w:type="gramStart"/>
      <w:r w:rsidRPr="000814B3">
        <w:rPr>
          <w:rFonts w:eastAsia="Times New Roman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r w:rsidR="0002361C">
        <w:rPr>
          <w:rFonts w:eastAsia="Times New Roman"/>
        </w:rPr>
        <w:t>прямо</w:t>
      </w:r>
      <w:r w:rsidRPr="000814B3">
        <w:rPr>
          <w:rFonts w:eastAsia="Times New Roman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87101" w:rsidRPr="000814B3" w:rsidRDefault="00E87101" w:rsidP="00E64D30">
      <w:pPr>
        <w:pStyle w:val="3"/>
        <w:rPr>
          <w:rFonts w:eastAsia="Times New Roman"/>
        </w:rPr>
      </w:pPr>
      <w:r w:rsidRPr="000814B3">
        <w:rPr>
          <w:rFonts w:eastAsia="Times New Roman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E87101" w:rsidRPr="000814B3" w:rsidRDefault="00E87101" w:rsidP="00E64D30">
      <w:pPr>
        <w:pStyle w:val="3"/>
        <w:rPr>
          <w:rFonts w:eastAsia="Times New Roman"/>
        </w:rPr>
      </w:pPr>
      <w:r w:rsidRPr="000814B3">
        <w:rPr>
          <w:rFonts w:eastAsia="Times New Roman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814B3">
        <w:rPr>
          <w:rFonts w:eastAsia="Times New Roman"/>
        </w:rPr>
        <w:t>с даты получения</w:t>
      </w:r>
      <w:proofErr w:type="gramEnd"/>
      <w:r w:rsidRPr="000814B3">
        <w:rPr>
          <w:rFonts w:eastAsia="Times New Roman"/>
        </w:rPr>
        <w:t xml:space="preserve"> письменного уведомления.</w:t>
      </w:r>
    </w:p>
    <w:p w:rsidR="00E87101" w:rsidRPr="000814B3" w:rsidRDefault="00E87101" w:rsidP="00E64D30">
      <w:pPr>
        <w:pStyle w:val="3"/>
        <w:rPr>
          <w:rFonts w:eastAsia="Times New Roman"/>
        </w:rPr>
      </w:pPr>
      <w:proofErr w:type="gramStart"/>
      <w:r w:rsidRPr="000814B3">
        <w:rPr>
          <w:rFonts w:eastAsia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E87101" w:rsidRPr="000814B3" w:rsidRDefault="00E87101" w:rsidP="00E64D30">
      <w:pPr>
        <w:pStyle w:val="3"/>
        <w:rPr>
          <w:rFonts w:eastAsia="Times New Roman"/>
        </w:rPr>
      </w:pPr>
      <w:r w:rsidRPr="000814B3">
        <w:rPr>
          <w:rFonts w:eastAsia="Times New Roman"/>
        </w:rPr>
        <w:t xml:space="preserve"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814B3">
        <w:rPr>
          <w:rFonts w:eastAsia="Times New Roman"/>
        </w:rPr>
        <w:t>был</w:t>
      </w:r>
      <w:proofErr w:type="gramEnd"/>
      <w:r w:rsidRPr="000814B3">
        <w:rPr>
          <w:rFonts w:eastAsia="Times New Roman"/>
        </w:rPr>
        <w:t xml:space="preserve">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E87101" w:rsidRPr="000814B3" w:rsidRDefault="00E87101" w:rsidP="00E64D30">
      <w:pPr>
        <w:pStyle w:val="3"/>
        <w:rPr>
          <w:rFonts w:eastAsia="Times New Roman"/>
        </w:rPr>
      </w:pPr>
      <w:r w:rsidRPr="000814B3">
        <w:rPr>
          <w:rFonts w:eastAsia="Times New Roman"/>
        </w:rPr>
        <w:t>Во время действия настоящего Договора он может быть дополнен и изменён Сторонами. Все приложения, дополнения, изменения к настоящему Договору должны быть совершены в письменной форме, подписаны надлежащим образом уполномоченными представителями Сторон. Все изменения, приложения и дополнения, составленные в надлежащей форме и в соответствии с условиями настоящего Договора, являются его составной и неотъемлемой частью.</w:t>
      </w:r>
    </w:p>
    <w:p w:rsidR="00E87101" w:rsidRPr="000814B3" w:rsidRDefault="00E87101" w:rsidP="00E64D30">
      <w:pPr>
        <w:pStyle w:val="3"/>
        <w:rPr>
          <w:rFonts w:eastAsia="Times New Roman"/>
        </w:rPr>
      </w:pPr>
      <w:r w:rsidRPr="000814B3">
        <w:rPr>
          <w:rFonts w:eastAsia="Times New Roman"/>
        </w:rPr>
        <w:t>В случае несоответствия между положениями Договора и Приложением преимущественную силу будут иметь условия Приложения.</w:t>
      </w:r>
    </w:p>
    <w:p w:rsidR="00E87101" w:rsidRPr="00E64D30" w:rsidRDefault="00E87101" w:rsidP="00E64D30">
      <w:pPr>
        <w:pStyle w:val="3"/>
        <w:rPr>
          <w:rFonts w:eastAsia="Times New Roman"/>
        </w:rPr>
      </w:pPr>
      <w:proofErr w:type="gramStart"/>
      <w:r w:rsidRPr="000814B3">
        <w:rPr>
          <w:rFonts w:eastAsia="Times New Roman"/>
        </w:rPr>
        <w:t xml:space="preserve">Приложения, дополнения, дополнительные соглашения, иные документы, имеющие отношение к исполнению Сторонами обязательств по Договору, могут быть переданы </w:t>
      </w:r>
      <w:r w:rsidRPr="000814B3">
        <w:rPr>
          <w:rFonts w:eastAsia="Times New Roman"/>
        </w:rPr>
        <w:lastRenderedPageBreak/>
        <w:t>Сторонами друг другу средствами факсимильной связи, электронной почтой при наличии необходимых подписей на документах и при условии последующего предоставления оригиналов документов в пись</w:t>
      </w:r>
      <w:r w:rsidR="000A712A">
        <w:rPr>
          <w:rFonts w:eastAsia="Times New Roman"/>
        </w:rPr>
        <w:t xml:space="preserve">менной форме в течение </w:t>
      </w:r>
      <w:r w:rsidR="000A712A" w:rsidRPr="00E64D30">
        <w:rPr>
          <w:rFonts w:eastAsia="Times New Roman"/>
        </w:rPr>
        <w:t xml:space="preserve">7-ми </w:t>
      </w:r>
      <w:r w:rsidRPr="00E64D30">
        <w:rPr>
          <w:rFonts w:eastAsia="Times New Roman"/>
        </w:rPr>
        <w:t>календарных дней с даты их подписания.</w:t>
      </w:r>
      <w:proofErr w:type="gramEnd"/>
    </w:p>
    <w:p w:rsidR="00E87101" w:rsidRPr="000814B3" w:rsidRDefault="00E87101" w:rsidP="00E64D30">
      <w:pPr>
        <w:pStyle w:val="3"/>
        <w:rPr>
          <w:rFonts w:eastAsia="Times New Roman"/>
        </w:rPr>
      </w:pPr>
      <w:proofErr w:type="gramStart"/>
      <w:r w:rsidRPr="000814B3">
        <w:rPr>
          <w:rFonts w:eastAsia="Times New Roman"/>
        </w:rPr>
        <w:t xml:space="preserve">Стороны договорились считать </w:t>
      </w:r>
      <w:r w:rsidRPr="000814B3">
        <w:rPr>
          <w:rFonts w:eastAsia="Times New Roman"/>
          <w:bCs/>
        </w:rPr>
        <w:t xml:space="preserve">письма </w:t>
      </w:r>
      <w:r w:rsidRPr="000814B3">
        <w:rPr>
          <w:rFonts w:eastAsia="Times New Roman"/>
        </w:rPr>
        <w:t>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 и электронной почтой, имеющими юридическую силу, равную силе документа, подписанного оригинальными подписями.</w:t>
      </w:r>
      <w:proofErr w:type="gramEnd"/>
    </w:p>
    <w:p w:rsidR="00E87101" w:rsidRPr="000814B3" w:rsidRDefault="00211DE8" w:rsidP="00E64D30">
      <w:pPr>
        <w:pStyle w:val="3"/>
        <w:rPr>
          <w:rFonts w:eastAsia="Times New Roman"/>
        </w:rPr>
      </w:pPr>
      <w:r w:rsidRPr="00211DE8">
        <w:rPr>
          <w:rFonts w:eastAsia="Times New Roman"/>
        </w:rPr>
        <w:t xml:space="preserve"> </w:t>
      </w:r>
      <w:r w:rsidR="00E87101" w:rsidRPr="000814B3">
        <w:rPr>
          <w:rFonts w:eastAsia="Times New Roman"/>
        </w:rPr>
        <w:t>Информация, документы, а также любое уведомление или сообщение (далее –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E87101" w:rsidRPr="0047209F" w:rsidRDefault="00E87101" w:rsidP="0047209F">
      <w:pPr>
        <w:widowControl w:val="0"/>
        <w:numPr>
          <w:ilvl w:val="0"/>
          <w:numId w:val="4"/>
        </w:numPr>
        <w:tabs>
          <w:tab w:val="left" w:pos="993"/>
          <w:tab w:val="left" w:pos="1418"/>
        </w:tabs>
        <w:suppressAutoHyphens/>
        <w:spacing w:after="80" w:line="252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09F">
        <w:rPr>
          <w:rFonts w:ascii="Times New Roman" w:eastAsia="Times New Roman" w:hAnsi="Times New Roman" w:cs="Times New Roman"/>
          <w:sz w:val="24"/>
          <w:szCs w:val="24"/>
        </w:rPr>
        <w:t>при использовании факсимильной связи – дата и время, указанные в отчете о доставке сообщения факсимильного аппарата передающей Стороны, при условии, что принимающая Сторона по факсимильной   связи подтвердила получение сообщения;</w:t>
      </w:r>
    </w:p>
    <w:p w:rsidR="00E87101" w:rsidRPr="0047209F" w:rsidRDefault="00E87101" w:rsidP="0047209F">
      <w:pPr>
        <w:numPr>
          <w:ilvl w:val="0"/>
          <w:numId w:val="4"/>
        </w:numPr>
        <w:tabs>
          <w:tab w:val="left" w:pos="993"/>
          <w:tab w:val="left" w:pos="1418"/>
        </w:tabs>
        <w:suppressAutoHyphens/>
        <w:spacing w:after="80" w:line="252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09F">
        <w:rPr>
          <w:rFonts w:ascii="Times New Roman" w:eastAsia="Times New Roman" w:hAnsi="Times New Roman" w:cs="Times New Roman"/>
          <w:sz w:val="24"/>
          <w:szCs w:val="24"/>
        </w:rPr>
        <w:t>при использовании электронных сре</w:t>
      </w:r>
      <w:proofErr w:type="gramStart"/>
      <w:r w:rsidRPr="0047209F">
        <w:rPr>
          <w:rFonts w:ascii="Times New Roman" w:eastAsia="Times New Roman" w:hAnsi="Times New Roman" w:cs="Times New Roman"/>
          <w:sz w:val="24"/>
          <w:szCs w:val="24"/>
        </w:rPr>
        <w:t>дств св</w:t>
      </w:r>
      <w:proofErr w:type="gramEnd"/>
      <w:r w:rsidRPr="0047209F">
        <w:rPr>
          <w:rFonts w:ascii="Times New Roman" w:eastAsia="Times New Roman" w:hAnsi="Times New Roman" w:cs="Times New Roman"/>
          <w:sz w:val="24"/>
          <w:szCs w:val="24"/>
        </w:rPr>
        <w:t>язи официальные адреса электронной почты – дата и время, подтверждающие доставку/прочтение направленного сообщения адресату;</w:t>
      </w:r>
    </w:p>
    <w:p w:rsidR="00E87101" w:rsidRPr="0047209F" w:rsidRDefault="00E87101" w:rsidP="0047209F">
      <w:pPr>
        <w:numPr>
          <w:ilvl w:val="0"/>
          <w:numId w:val="4"/>
        </w:numPr>
        <w:tabs>
          <w:tab w:val="left" w:pos="993"/>
          <w:tab w:val="left" w:pos="1418"/>
        </w:tabs>
        <w:suppressAutoHyphens/>
        <w:spacing w:after="80" w:line="252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09F">
        <w:rPr>
          <w:rFonts w:ascii="Times New Roman" w:eastAsia="Times New Roman" w:hAnsi="Times New Roman" w:cs="Times New Roman"/>
          <w:sz w:val="24"/>
          <w:szCs w:val="24"/>
        </w:rPr>
        <w:t>при использовании почтовой связи – дата, указанная в уведомлении о вручении почтового отправления;</w:t>
      </w:r>
    </w:p>
    <w:p w:rsidR="00E87101" w:rsidRPr="0047209F" w:rsidRDefault="00E87101" w:rsidP="0047209F">
      <w:pPr>
        <w:numPr>
          <w:ilvl w:val="0"/>
          <w:numId w:val="4"/>
        </w:numPr>
        <w:tabs>
          <w:tab w:val="left" w:pos="993"/>
          <w:tab w:val="left" w:pos="1418"/>
        </w:tabs>
        <w:suppressAutoHyphens/>
        <w:spacing w:after="80" w:line="252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09F">
        <w:rPr>
          <w:rFonts w:ascii="Times New Roman" w:eastAsia="Times New Roman" w:hAnsi="Times New Roman" w:cs="Times New Roman"/>
          <w:sz w:val="24"/>
          <w:szCs w:val="24"/>
        </w:rPr>
        <w:t>при использовании телеграфной связи – дата и время, указанные в уведомлении о вручении телеграммы;</w:t>
      </w:r>
    </w:p>
    <w:p w:rsidR="00E87101" w:rsidRPr="0047209F" w:rsidRDefault="00E87101" w:rsidP="0047209F">
      <w:pPr>
        <w:numPr>
          <w:ilvl w:val="0"/>
          <w:numId w:val="4"/>
        </w:numPr>
        <w:tabs>
          <w:tab w:val="left" w:pos="993"/>
          <w:tab w:val="left" w:pos="1418"/>
        </w:tabs>
        <w:suppressAutoHyphens/>
        <w:spacing w:after="80" w:line="252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09F">
        <w:rPr>
          <w:rFonts w:ascii="Times New Roman" w:eastAsia="Times New Roman" w:hAnsi="Times New Roman" w:cs="Times New Roman"/>
          <w:sz w:val="24"/>
          <w:szCs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E87101" w:rsidRPr="000814B3" w:rsidRDefault="00E87101" w:rsidP="00E64D30">
      <w:pPr>
        <w:pStyle w:val="3"/>
        <w:rPr>
          <w:rFonts w:eastAsia="Times New Roman"/>
        </w:rPr>
      </w:pPr>
      <w:r w:rsidRPr="000814B3">
        <w:rPr>
          <w:rFonts w:eastAsia="Times New Roman"/>
        </w:rPr>
        <w:t>Стороны согласны с тем, что передача отдельных прав и обязанностей, а, равно как и Договора в целом, третьим лицам допускается только при наличии предварительного письменного согласия другой Стороны.</w:t>
      </w:r>
    </w:p>
    <w:p w:rsidR="00E87101" w:rsidRDefault="00E87101" w:rsidP="00E64D30">
      <w:pPr>
        <w:pStyle w:val="3"/>
        <w:rPr>
          <w:rFonts w:eastAsia="Times New Roman"/>
        </w:rPr>
      </w:pPr>
      <w:r w:rsidRPr="000814B3">
        <w:rPr>
          <w:rFonts w:eastAsia="Times New Roman"/>
        </w:rPr>
        <w:t>К правопреемнику Заказчика или Исполнителя непосредственно переходят все права и обязанности, вытекающие из настоящего Договора.</w:t>
      </w:r>
    </w:p>
    <w:p w:rsidR="00E618D6" w:rsidRPr="00E618D6" w:rsidRDefault="00E618D6" w:rsidP="00E618D6"/>
    <w:p w:rsidR="00E87101" w:rsidRPr="000814B3" w:rsidRDefault="00E87101" w:rsidP="009A6D89">
      <w:pPr>
        <w:pStyle w:val="1"/>
      </w:pPr>
      <w:r w:rsidRPr="000814B3">
        <w:t>Заключительные положения</w:t>
      </w:r>
    </w:p>
    <w:p w:rsidR="00E87101" w:rsidRPr="0047209F" w:rsidRDefault="00E87101" w:rsidP="003C21BD">
      <w:pPr>
        <w:pStyle w:val="2"/>
        <w:rPr>
          <w:rFonts w:eastAsia="Times New Roman"/>
        </w:rPr>
      </w:pPr>
      <w:r w:rsidRPr="0047209F">
        <w:rPr>
          <w:rFonts w:eastAsia="Times New Roman"/>
        </w:rPr>
        <w:t>Во всем остальном, что прямо не урегулировано условиями настоящего Договора, Стороны руководствуются действующим законодательством Российской Федерации.</w:t>
      </w:r>
    </w:p>
    <w:p w:rsidR="00E87101" w:rsidRDefault="00E87101" w:rsidP="003C21BD">
      <w:pPr>
        <w:pStyle w:val="2"/>
        <w:rPr>
          <w:rFonts w:eastAsia="Times New Roman"/>
        </w:rPr>
      </w:pPr>
      <w:r w:rsidRPr="0047209F">
        <w:rPr>
          <w:rFonts w:eastAsia="Times New Roman"/>
        </w:rPr>
        <w:t>Настоящий Договор составлен в двух экземплярах, имеющих одинаковую юридическую силу, по одному для каждой Стороны.</w:t>
      </w:r>
    </w:p>
    <w:p w:rsidR="00E618D6" w:rsidRDefault="00E618D6" w:rsidP="00E618D6"/>
    <w:p w:rsidR="00E618D6" w:rsidRDefault="00E618D6" w:rsidP="00E618D6"/>
    <w:p w:rsidR="00E618D6" w:rsidRDefault="00E618D6" w:rsidP="00E618D6"/>
    <w:p w:rsidR="00E618D6" w:rsidRPr="00E618D6" w:rsidRDefault="00E618D6" w:rsidP="00E618D6"/>
    <w:p w:rsidR="00E87101" w:rsidRDefault="00E87101" w:rsidP="009A6D89">
      <w:pPr>
        <w:pStyle w:val="1"/>
      </w:pPr>
      <w:r w:rsidRPr="000814B3">
        <w:lastRenderedPageBreak/>
        <w:t>Адреса и реквизиты сторон</w:t>
      </w:r>
    </w:p>
    <w:p w:rsidR="00E618D6" w:rsidRPr="00E618D6" w:rsidRDefault="00E618D6" w:rsidP="00E618D6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4"/>
        <w:gridCol w:w="5422"/>
      </w:tblGrid>
      <w:tr w:rsidR="00E87101" w:rsidRPr="000814B3" w:rsidTr="00E87101">
        <w:tc>
          <w:tcPr>
            <w:tcW w:w="4784" w:type="dxa"/>
            <w:shd w:val="clear" w:color="auto" w:fill="auto"/>
          </w:tcPr>
          <w:p w:rsidR="00E87101" w:rsidRPr="0047209F" w:rsidRDefault="00E87101" w:rsidP="00E87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7209F">
              <w:rPr>
                <w:rFonts w:ascii="Times New Roman" w:hAnsi="Times New Roman" w:cs="Times New Roman"/>
                <w:b/>
                <w:szCs w:val="24"/>
              </w:rPr>
              <w:t>ИСПОЛНИТЕЛЬ</w:t>
            </w:r>
          </w:p>
          <w:p w:rsidR="00E87101" w:rsidRPr="0047209F" w:rsidRDefault="00E87101" w:rsidP="00E87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422" w:type="dxa"/>
            <w:shd w:val="clear" w:color="auto" w:fill="auto"/>
          </w:tcPr>
          <w:p w:rsidR="00E87101" w:rsidRPr="0047209F" w:rsidRDefault="00E87101" w:rsidP="00E87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47209F">
              <w:rPr>
                <w:rFonts w:ascii="Times New Roman" w:hAnsi="Times New Roman" w:cs="Times New Roman"/>
                <w:b/>
                <w:szCs w:val="24"/>
              </w:rPr>
              <w:t>ЗАКАЗЧИК</w:t>
            </w:r>
          </w:p>
        </w:tc>
      </w:tr>
      <w:tr w:rsidR="00E87101" w:rsidRPr="000814B3" w:rsidTr="00E87101">
        <w:trPr>
          <w:trHeight w:val="68"/>
        </w:trPr>
        <w:tc>
          <w:tcPr>
            <w:tcW w:w="4784" w:type="dxa"/>
            <w:shd w:val="clear" w:color="auto" w:fill="auto"/>
          </w:tcPr>
          <w:p w:rsidR="00E87101" w:rsidRDefault="00E87101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101" w:rsidRPr="0047209F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 /_____/</w:t>
            </w:r>
          </w:p>
          <w:p w:rsidR="00E87101" w:rsidRPr="0047209F" w:rsidRDefault="00E87101" w:rsidP="00E87101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472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7101" w:rsidRPr="0047209F" w:rsidRDefault="00E87101" w:rsidP="00E87101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209F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422" w:type="dxa"/>
            <w:shd w:val="clear" w:color="auto" w:fill="auto"/>
          </w:tcPr>
          <w:p w:rsidR="00E87101" w:rsidRPr="00E618D6" w:rsidRDefault="00E87101" w:rsidP="00E87101">
            <w:pPr>
              <w:widowControl w:val="0"/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Открытое акционерное общество</w:t>
            </w:r>
          </w:p>
          <w:p w:rsidR="00E87101" w:rsidRPr="00E618D6" w:rsidRDefault="00E87101" w:rsidP="00E87101">
            <w:pPr>
              <w:widowControl w:val="0"/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«Славнефть-Ярославнефтеоргсинтез»</w:t>
            </w:r>
          </w:p>
          <w:p w:rsidR="00E87101" w:rsidRPr="00E618D6" w:rsidRDefault="00E87101" w:rsidP="006D63A1">
            <w:pPr>
              <w:widowControl w:val="0"/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Сокращенное наименование:</w:t>
            </w:r>
            <w:r w:rsidR="006D63A1"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 </w:t>
            </w: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ОАО «Славнефть-ЯНОС»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Место нахождения: </w:t>
            </w:r>
          </w:p>
          <w:p w:rsidR="00E64D30" w:rsidRDefault="00E87101" w:rsidP="00E87101">
            <w:pPr>
              <w:spacing w:after="0" w:line="100" w:lineRule="atLeast"/>
              <w:ind w:right="-108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Российская Федерация, 150023, </w:t>
            </w:r>
          </w:p>
          <w:p w:rsidR="00E64D30" w:rsidRDefault="00E64D30" w:rsidP="00E87101">
            <w:pPr>
              <w:spacing w:after="0" w:line="100" w:lineRule="atLeast"/>
              <w:ind w:right="-108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Ярославская область, </w:t>
            </w:r>
            <w:r w:rsidR="00E87101"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г. Ярославль, </w:t>
            </w:r>
          </w:p>
          <w:p w:rsidR="00E87101" w:rsidRPr="00E618D6" w:rsidRDefault="00E87101" w:rsidP="00E87101">
            <w:pPr>
              <w:spacing w:after="0" w:line="100" w:lineRule="atLeast"/>
              <w:ind w:right="-108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Московский проспект, дом 130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Адрес для корреспонденции: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Московский пр-т, д.130, г. Ярославль, 150023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Факс: (4852) 40-76-76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ИНН 7601001107 КПП 997150001, 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ОКПО 00149765 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Расчетный счет № 40702810616250002974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Филиал Банка ВТБ (ПАО) в </w:t>
            </w:r>
            <w:proofErr w:type="spellStart"/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г</w:t>
            </w:r>
            <w:proofErr w:type="gramStart"/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.В</w:t>
            </w:r>
            <w:proofErr w:type="gramEnd"/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оронеже</w:t>
            </w:r>
            <w:proofErr w:type="spellEnd"/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БИК 042007835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Корр./счет № 30101810100000000835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ЗАКАЗЧИК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ОАО «Славнефть-ЯНОС»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Генеральный директор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</w:p>
          <w:p w:rsidR="00E87101" w:rsidRPr="00265F59" w:rsidRDefault="00E87101" w:rsidP="00E87101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59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E618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________________________/</w:t>
            </w:r>
            <w:r w:rsidRPr="00265F59">
              <w:rPr>
                <w:rFonts w:ascii="Times New Roman" w:eastAsia="Times New Roman" w:hAnsi="Times New Roman" w:cs="Times New Roman"/>
                <w:sz w:val="24"/>
                <w:szCs w:val="24"/>
              </w:rPr>
              <w:t>Н.В.Карпов</w:t>
            </w:r>
            <w:r w:rsidR="00E618D6" w:rsidRPr="0032761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265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87101" w:rsidRPr="0047209F" w:rsidRDefault="00E87101" w:rsidP="00F57750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65F59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E87101" w:rsidRPr="000814B3" w:rsidRDefault="00E87101" w:rsidP="00E87101">
      <w:pPr>
        <w:jc w:val="center"/>
      </w:pPr>
    </w:p>
    <w:p w:rsidR="003C3B0C" w:rsidRDefault="003C3B0C">
      <w:pPr>
        <w:sectPr w:rsidR="003C3B0C" w:rsidSect="000814B3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20"/>
          <w:titlePg/>
          <w:docGrid w:linePitch="360" w:charSpace="-2049"/>
        </w:sectPr>
      </w:pPr>
    </w:p>
    <w:p w:rsidR="003C3B0C" w:rsidRPr="00DB1970" w:rsidRDefault="003C3B0C">
      <w:pPr>
        <w:rPr>
          <w:rFonts w:ascii="Times New Roman" w:hAnsi="Times New Roman" w:cs="Times New Roman"/>
        </w:rPr>
      </w:pPr>
    </w:p>
    <w:p w:rsidR="00837B3F" w:rsidRPr="00077EE3" w:rsidRDefault="00837B3F" w:rsidP="00837B3F">
      <w:pPr>
        <w:pStyle w:val="af3"/>
        <w:jc w:val="right"/>
        <w:rPr>
          <w:rFonts w:ascii="Times New Roman" w:hAnsi="Times New Roman" w:cs="Times New Roman"/>
          <w:sz w:val="20"/>
          <w:szCs w:val="20"/>
        </w:rPr>
      </w:pPr>
      <w:r w:rsidRPr="00077EE3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837B3F" w:rsidRPr="00077EE3" w:rsidRDefault="00837B3F" w:rsidP="00837B3F">
      <w:pPr>
        <w:pStyle w:val="af3"/>
        <w:ind w:left="10620"/>
        <w:jc w:val="right"/>
        <w:rPr>
          <w:rFonts w:ascii="Times New Roman" w:hAnsi="Times New Roman" w:cs="Times New Roman"/>
          <w:sz w:val="20"/>
          <w:szCs w:val="20"/>
        </w:rPr>
      </w:pPr>
      <w:r w:rsidRPr="00077EE3">
        <w:rPr>
          <w:rFonts w:ascii="Times New Roman" w:hAnsi="Times New Roman" w:cs="Times New Roman"/>
          <w:sz w:val="20"/>
          <w:szCs w:val="20"/>
        </w:rPr>
        <w:t>к договору № _______________</w:t>
      </w:r>
    </w:p>
    <w:p w:rsidR="00837B3F" w:rsidRPr="00077EE3" w:rsidRDefault="009C63D8" w:rsidP="00837B3F">
      <w:pPr>
        <w:pStyle w:val="af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от "____"_____________20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18 </w:t>
      </w:r>
      <w:r w:rsidR="00837B3F" w:rsidRPr="00077EE3">
        <w:rPr>
          <w:rFonts w:ascii="Times New Roman" w:hAnsi="Times New Roman" w:cs="Times New Roman"/>
          <w:sz w:val="20"/>
          <w:szCs w:val="20"/>
        </w:rPr>
        <w:t>г.</w:t>
      </w:r>
    </w:p>
    <w:p w:rsidR="00837B3F" w:rsidRPr="00077EE3" w:rsidRDefault="00837B3F" w:rsidP="00077EE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77EE3">
        <w:rPr>
          <w:rFonts w:ascii="Times New Roman" w:hAnsi="Times New Roman" w:cs="Times New Roman"/>
          <w:b/>
          <w:bCs/>
          <w:sz w:val="20"/>
          <w:szCs w:val="20"/>
        </w:rPr>
        <w:t>Перечень оборудования</w:t>
      </w:r>
    </w:p>
    <w:p w:rsidR="00837B3F" w:rsidRPr="00077EE3" w:rsidRDefault="00837B3F" w:rsidP="00077EE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27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701"/>
        <w:gridCol w:w="4819"/>
        <w:gridCol w:w="2479"/>
        <w:gridCol w:w="131"/>
        <w:gridCol w:w="792"/>
        <w:gridCol w:w="467"/>
        <w:gridCol w:w="3646"/>
        <w:gridCol w:w="4107"/>
        <w:gridCol w:w="4110"/>
      </w:tblGrid>
      <w:tr w:rsidR="00837B3F" w:rsidRPr="00077EE3" w:rsidTr="0091450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91450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(марка)</w:t>
            </w:r>
            <w:r w:rsidR="009145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оборудования</w:t>
            </w:r>
          </w:p>
          <w:p w:rsidR="00837B3F" w:rsidRPr="00077EE3" w:rsidRDefault="00837B3F" w:rsidP="0091450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инвентарный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ввода в эксплуатацию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9145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Местонахождение</w:t>
            </w:r>
            <w:r w:rsidR="009145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(цех, здание, № кабинета)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9145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Ф.И.О., № телефона лица ответственного </w:t>
            </w:r>
            <w:r w:rsidR="009145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 эксплуатацию оборудования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Административный отдел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WC 5755C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2501494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31.10.11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113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Саешникова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Л.И.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27-75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 WC 7855CPS-TT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112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Саешникова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Л.И.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22-33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31.07.15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№ 210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Горошкова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21-07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Финансовый отдел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5020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DB ADF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2501452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зд</w:t>
            </w:r>
            <w:proofErr w:type="gram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ухгалтерии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каб.15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Столпак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23-82</w:t>
            </w:r>
          </w:p>
        </w:tc>
      </w:tr>
      <w:tr w:rsidR="00837B3F" w:rsidRPr="00077EE3" w:rsidTr="0091450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Отдел по сопровождению проектирования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тит.176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201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Червяков М.Г.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30-67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pStyle w:val="1"/>
              <w:numPr>
                <w:ilvl w:val="0"/>
                <w:numId w:val="0"/>
              </w:numPr>
              <w:ind w:left="432"/>
              <w:jc w:val="left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Экономический отдел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 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93/24090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зд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бухгалтерии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 № 11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Курочкина И.В.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27-04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бюджетного планирования, кредитования и НПФ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 5021D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93/29097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бухгалтерии </w:t>
            </w: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17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Беляева Ю.В.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32-64</w:t>
            </w:r>
          </w:p>
        </w:tc>
      </w:tr>
      <w:tr w:rsidR="00837B3F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Сектор по учету расчетов (бухгалтерия)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DB ADF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2501453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зд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бухгалтерии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24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Емельянов А.П.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28-89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</w:t>
            </w: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                                   Сектор по учету нефтепродуктов (бухгалтерия)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7845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CPS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proofErr w:type="gram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proofErr w:type="gram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312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Белова Ю.В.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29-42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Производственный отдел</w:t>
            </w:r>
          </w:p>
        </w:tc>
      </w:tr>
      <w:tr w:rsidR="00837B3F" w:rsidRPr="00077EE3" w:rsidTr="00867240">
        <w:trPr>
          <w:gridAfter w:val="4"/>
          <w:wAfter w:w="12330" w:type="dxa"/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23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Потехин А.В.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34-23</w:t>
            </w:r>
          </w:p>
        </w:tc>
      </w:tr>
      <w:tr w:rsidR="00837B3F" w:rsidRPr="00077EE3" w:rsidTr="00867240">
        <w:trPr>
          <w:trHeight w:val="8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Отдел контроля контрактованные и соблюдения процедур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37B3F" w:rsidRPr="00077EE3" w:rsidRDefault="00837B3F" w:rsidP="00077EE3">
            <w:pPr>
              <w:pStyle w:val="1"/>
              <w:rPr>
                <w:sz w:val="20"/>
                <w:szCs w:val="20"/>
              </w:rPr>
            </w:pPr>
            <w:r w:rsidRPr="00077EE3">
              <w:rPr>
                <w:sz w:val="20"/>
                <w:szCs w:val="20"/>
              </w:rPr>
              <w:t>Отдел по социальным вопросам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2501560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31.07.15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. № 223</w:t>
            </w:r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Касьянов А.Э.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32-79</w:t>
            </w:r>
          </w:p>
        </w:tc>
      </w:tr>
      <w:tr w:rsidR="009B6B31" w:rsidRPr="00077EE3" w:rsidTr="008A4AC0">
        <w:trPr>
          <w:trHeight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Пресс-служба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B31" w:rsidRPr="00077EE3" w:rsidRDefault="009B6B31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1" w:rsidRPr="00077EE3" w:rsidRDefault="009B6B31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Пресс-служба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93/29097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проходной №1 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5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Румянцева А.В.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20-14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pStyle w:val="1"/>
              <w:numPr>
                <w:ilvl w:val="0"/>
                <w:numId w:val="0"/>
              </w:numPr>
              <w:ind w:left="432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Отдел кадров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 502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проходной №1 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Ризванова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Н.Г.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28-71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 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2501451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проходной №1 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Алыева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Т.Н.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29-30</w:t>
            </w:r>
          </w:p>
        </w:tc>
      </w:tr>
      <w:tr w:rsidR="00837B3F" w:rsidRPr="00077EE3" w:rsidTr="00772636">
        <w:trPr>
          <w:trHeight w:val="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pStyle w:val="1"/>
              <w:numPr>
                <w:ilvl w:val="0"/>
                <w:numId w:val="0"/>
              </w:numPr>
              <w:ind w:left="432"/>
              <w:rPr>
                <w:color w:val="FF0000"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Отдел валютных операций и страхового обеспечения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pStyle w:val="1"/>
              <w:rPr>
                <w:color w:val="FF0000"/>
                <w:sz w:val="20"/>
                <w:szCs w:val="20"/>
              </w:rPr>
            </w:pPr>
          </w:p>
          <w:p w:rsidR="00837B3F" w:rsidRPr="00077EE3" w:rsidRDefault="00837B3F" w:rsidP="00077EE3">
            <w:pPr>
              <w:pStyle w:val="1"/>
              <w:rPr>
                <w:color w:val="000000"/>
                <w:sz w:val="20"/>
                <w:szCs w:val="20"/>
              </w:rPr>
            </w:pPr>
            <w:r w:rsidRPr="00077EE3">
              <w:rPr>
                <w:bCs/>
                <w:sz w:val="20"/>
                <w:szCs w:val="20"/>
              </w:rPr>
              <w:t>ОВОС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30.08.12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зд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бухгалтерии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.№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Карасева А.В.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27-12</w:t>
            </w:r>
          </w:p>
        </w:tc>
      </w:tr>
      <w:tr w:rsidR="00837B3F" w:rsidRPr="00077EE3" w:rsidTr="008A4A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37B3F" w:rsidRPr="00772636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636">
              <w:rPr>
                <w:rFonts w:ascii="Times New Roman" w:hAnsi="Times New Roman" w:cs="Times New Roman"/>
                <w:b/>
                <w:sz w:val="20"/>
                <w:szCs w:val="20"/>
              </w:rPr>
              <w:t>Отдел охраны природы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37B3F" w:rsidRPr="00077EE3" w:rsidRDefault="00837B3F" w:rsidP="00077EE3">
            <w:pPr>
              <w:pStyle w:val="1"/>
              <w:rPr>
                <w:sz w:val="20"/>
                <w:szCs w:val="20"/>
              </w:rPr>
            </w:pPr>
            <w:r w:rsidRPr="00077EE3">
              <w:rPr>
                <w:sz w:val="20"/>
                <w:szCs w:val="20"/>
              </w:rPr>
              <w:t>Отдел охраны природы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С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502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93/29097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307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Рыбин А.А.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28-53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Отдел закупки услуг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93/29097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124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Детков А.И.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33-16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Отдел производственного </w:t>
            </w:r>
            <w:proofErr w:type="gramStart"/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контроля за</w:t>
            </w:r>
            <w:proofErr w:type="gramEnd"/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промышленной безопасностью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С 5016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93/28015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20.11.12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Тит.188 2 этаж  инженер УПК</w:t>
            </w:r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Поросенков</w:t>
            </w:r>
            <w:proofErr w:type="spellEnd"/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Н.В.                            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34-48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Штаб </w:t>
            </w:r>
            <w:proofErr w:type="spellStart"/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ГОиЧС</w:t>
            </w:r>
            <w:proofErr w:type="spellEnd"/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(цех.33)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2501562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31.07.15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Штаб </w:t>
            </w:r>
            <w:proofErr w:type="spellStart"/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ГОиЧС</w:t>
            </w:r>
            <w:proofErr w:type="spellEnd"/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           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tabs>
                <w:tab w:val="left" w:pos="31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Плаксин Э.Г.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27-98</w:t>
            </w:r>
          </w:p>
        </w:tc>
      </w:tr>
      <w:tr w:rsidR="00837B3F" w:rsidRPr="00077EE3" w:rsidTr="008A4AC0">
        <w:trPr>
          <w:gridAfter w:val="4"/>
          <w:wAfter w:w="12330" w:type="dxa"/>
          <w:trHeight w:val="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XD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103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2566443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01.08.03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Установка ВТ-6, помещение КИП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Соколов Ю.А.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20-09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0101462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Установка ЭЛОУ-АТ-4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Алпатов М.А.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31-82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0101531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30.08.12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АБК №1,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gram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ам.начальника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цеха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Евдакушин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27-09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0101642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31.07.15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АБК №1,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gram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ам.начальника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цеха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Клюкин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А.Н. 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28-52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5020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СКС ОПНР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Поснов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33-09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0101602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31.03.14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СКС отдел по тех. перевооружению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Грищенко Е.В.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31-90</w:t>
            </w:r>
          </w:p>
        </w:tc>
      </w:tr>
      <w:tr w:rsidR="00837B3F" w:rsidRPr="00077EE3" w:rsidTr="008A4A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pStyle w:val="1"/>
              <w:numPr>
                <w:ilvl w:val="0"/>
                <w:numId w:val="0"/>
              </w:numPr>
              <w:ind w:left="432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Каталитическое производство (КП)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pStyle w:val="1"/>
              <w:rPr>
                <w:sz w:val="20"/>
                <w:szCs w:val="20"/>
                <w:highlight w:val="yellow"/>
              </w:rPr>
            </w:pPr>
          </w:p>
        </w:tc>
      </w:tr>
      <w:tr w:rsidR="00837B3F" w:rsidRPr="00077EE3" w:rsidTr="00867240">
        <w:trPr>
          <w:gridAfter w:val="4"/>
          <w:wAfter w:w="12330" w:type="dxa"/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XD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103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2500559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31.09.02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Изомалк-2 здание компрессорной,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механика установки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Карабанов А.Р.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33-85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5020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24.11.11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АБК-2 КП, уст 1А-1М,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нач</w:t>
            </w:r>
            <w:proofErr w:type="gram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Зимаков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26-10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АБК-2 КП, уст 1А-1М,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нач</w:t>
            </w:r>
            <w:proofErr w:type="gram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Зимаков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26-10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0303484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31.07.15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АБК-2 КП,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техника по учету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Ездакова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26-45</w:t>
            </w:r>
          </w:p>
        </w:tc>
      </w:tr>
      <w:tr w:rsidR="00837B3F" w:rsidRPr="00077EE3" w:rsidTr="008A4AC0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r w:rsidR="00265F59"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ЕХ</w:t>
            </w: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4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</w:rPr>
            </w:pP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77E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t>ЦЕХ № 4</w:t>
            </w:r>
          </w:p>
        </w:tc>
      </w:tr>
      <w:tr w:rsidR="00837B3F" w:rsidRPr="00077EE3" w:rsidTr="00867240">
        <w:trPr>
          <w:gridAfter w:val="3"/>
          <w:wAfter w:w="1186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RX XD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2566444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01.08.03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УПВ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         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Комаров А.Н.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7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34-10</w:t>
            </w:r>
          </w:p>
        </w:tc>
        <w:tc>
          <w:tcPr>
            <w:tcW w:w="4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37B3F" w:rsidRPr="00077EE3" w:rsidRDefault="00837B3F" w:rsidP="00077EE3">
            <w:pPr>
              <w:ind w:left="30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7B3F" w:rsidRPr="00077EE3" w:rsidTr="00867240">
        <w:trPr>
          <w:gridAfter w:val="3"/>
          <w:wAfter w:w="11863" w:type="dxa"/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Copy Centre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30.11.06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УПВ-2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     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Грехов И.Н.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7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31-50</w:t>
            </w:r>
          </w:p>
        </w:tc>
        <w:tc>
          <w:tcPr>
            <w:tcW w:w="4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7B3F" w:rsidRPr="00077EE3" w:rsidTr="008672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pStyle w:val="1"/>
              <w:numPr>
                <w:ilvl w:val="0"/>
                <w:numId w:val="0"/>
              </w:numPr>
              <w:ind w:left="432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5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pStyle w:val="1"/>
              <w:rPr>
                <w:sz w:val="20"/>
                <w:szCs w:val="20"/>
                <w:highlight w:val="yellow"/>
              </w:rPr>
            </w:pPr>
          </w:p>
          <w:p w:rsidR="00837B3F" w:rsidRPr="00077EE3" w:rsidRDefault="00837B3F" w:rsidP="00077EE3">
            <w:pPr>
              <w:pStyle w:val="1"/>
              <w:rPr>
                <w:sz w:val="20"/>
                <w:szCs w:val="20"/>
                <w:highlight w:val="yellow"/>
              </w:rPr>
            </w:pPr>
            <w:r w:rsidRPr="00077EE3">
              <w:rPr>
                <w:sz w:val="20"/>
                <w:szCs w:val="20"/>
                <w:highlight w:val="yellow"/>
              </w:rPr>
              <w:t>ЦЕХ № 5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5915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0500095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01.06.02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АБК № 5 зал совещаний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Гурьев И.К.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24-08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0502536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АБК № 5 кабинет технолога цеха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Гурьев И.К.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24-08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0502615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30.08.12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АБК установки «Производство серной кислоты» кабинет начальника установки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Петров А.В.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20-38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0502838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31.08.15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Установка 25/7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Демидов А.С.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26-98</w:t>
            </w:r>
          </w:p>
        </w:tc>
      </w:tr>
      <w:tr w:rsidR="00837B3F" w:rsidRPr="00077EE3" w:rsidTr="008672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pStyle w:val="1"/>
              <w:numPr>
                <w:ilvl w:val="0"/>
                <w:numId w:val="0"/>
              </w:numPr>
              <w:ind w:left="432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6 (КМ-2)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pStyle w:val="1"/>
              <w:rPr>
                <w:sz w:val="20"/>
                <w:szCs w:val="20"/>
              </w:rPr>
            </w:pPr>
          </w:p>
          <w:p w:rsidR="00837B3F" w:rsidRPr="00077EE3" w:rsidRDefault="00837B3F" w:rsidP="00077EE3">
            <w:pPr>
              <w:pStyle w:val="1"/>
              <w:rPr>
                <w:sz w:val="20"/>
                <w:szCs w:val="20"/>
              </w:rPr>
            </w:pPr>
            <w:r w:rsidRPr="00077EE3">
              <w:rPr>
                <w:sz w:val="20"/>
                <w:szCs w:val="20"/>
              </w:rPr>
              <w:t>ЦЕХ № 6 КМ-2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93/24085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Кабинет техника по учету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Симанова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Е.Е.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27-47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0601230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Кабинет старшего механика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Быков А.В.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0601231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Кабинет начальника цеха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Попов И.С. 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21-23</w:t>
            </w:r>
          </w:p>
        </w:tc>
      </w:tr>
      <w:tr w:rsidR="009B6B31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1" w:rsidRPr="00077EE3" w:rsidRDefault="009B6B31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0601210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30.08.12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промконтроля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(тит.188)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B6B31" w:rsidRPr="00077EE3" w:rsidRDefault="009B6B31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Рыбин А.Н.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26-67</w:t>
            </w:r>
          </w:p>
        </w:tc>
      </w:tr>
      <w:tr w:rsidR="009B6B31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1" w:rsidRPr="00077EE3" w:rsidRDefault="009B6B31" w:rsidP="009B6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Default="009B6B31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6B31" w:rsidRPr="009B6B31" w:rsidRDefault="009B6B31" w:rsidP="00077EE3">
            <w:pPr>
              <w:ind w:left="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B31">
              <w:rPr>
                <w:rFonts w:ascii="Times New Roman" w:hAnsi="Times New Roman" w:cs="Times New Roman"/>
                <w:b/>
                <w:sz w:val="20"/>
                <w:szCs w:val="20"/>
              </w:rPr>
              <w:t>Цех № 8</w:t>
            </w:r>
          </w:p>
        </w:tc>
      </w:tr>
      <w:tr w:rsidR="009B6B31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1" w:rsidRPr="00077EE3" w:rsidRDefault="009B6B31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9B6B31" w:rsidRDefault="009B6B31" w:rsidP="009B6B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9B6B31" w:rsidRDefault="009B6B31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1401663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31.03.14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лаборатория, каб.214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B6B31" w:rsidRPr="009B6B31" w:rsidRDefault="009B6B31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Захаров Д.Е.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24-36</w:t>
            </w:r>
          </w:p>
        </w:tc>
      </w:tr>
      <w:tr w:rsidR="000124BA" w:rsidRPr="00077EE3" w:rsidTr="008672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9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9</w:t>
            </w:r>
          </w:p>
        </w:tc>
      </w:tr>
      <w:tr w:rsidR="000124BA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2500437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01.06.02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Кабинет механика цеха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Строганов А.А.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30-32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pStyle w:val="1"/>
              <w:numPr>
                <w:ilvl w:val="0"/>
                <w:numId w:val="0"/>
              </w:numPr>
              <w:ind w:left="432"/>
              <w:rPr>
                <w:b w:val="0"/>
                <w:i/>
                <w:color w:val="FF0000"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11 (</w:t>
            </w:r>
            <w:proofErr w:type="spellStart"/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ЛТНиДО</w:t>
            </w:r>
            <w:proofErr w:type="spellEnd"/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pStyle w:val="1"/>
              <w:rPr>
                <w:b w:val="0"/>
                <w:i/>
                <w:color w:val="FF0000"/>
                <w:sz w:val="20"/>
                <w:szCs w:val="20"/>
                <w:highlight w:val="yellow"/>
              </w:rPr>
            </w:pPr>
          </w:p>
          <w:p w:rsidR="000124BA" w:rsidRPr="00077EE3" w:rsidRDefault="000124BA" w:rsidP="00077EE3">
            <w:pPr>
              <w:pStyle w:val="1"/>
              <w:rPr>
                <w:i/>
                <w:sz w:val="20"/>
                <w:szCs w:val="20"/>
                <w:highlight w:val="yellow"/>
              </w:rPr>
            </w:pPr>
            <w:r w:rsidRPr="00077EE3">
              <w:rPr>
                <w:i/>
                <w:sz w:val="20"/>
                <w:szCs w:val="20"/>
                <w:highlight w:val="yellow"/>
              </w:rPr>
              <w:t>ЦЕХ № 11 ЛТНиДО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Архив тит.146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Огородников В..В.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29-95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.№ 2 тит.146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Огородников В..В.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29-95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12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ЦЕХ № 12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АБК-1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Ершов С.Н.  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23-59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14 ЦЗЛ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14 ЦЗЛ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93/26182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Лаборатория масел и битумов, </w:t>
            </w: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</w:t>
            </w:r>
            <w:proofErr w:type="gram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.т</w:t>
            </w:r>
            <w:proofErr w:type="gram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ех.уч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Смирнова И.А.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20-85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Copy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Centre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1401243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25.08.06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Экоаналитический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центр, </w:t>
            </w: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.№ 307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Коченкова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Е.С.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38-65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15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15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1500675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Тит.149, каб.404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Душанин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П.Н.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25-54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pStyle w:val="1"/>
              <w:numPr>
                <w:ilvl w:val="0"/>
                <w:numId w:val="0"/>
              </w:numPr>
              <w:ind w:left="432"/>
              <w:jc w:val="left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19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pStyle w:val="1"/>
              <w:rPr>
                <w:sz w:val="20"/>
                <w:szCs w:val="20"/>
                <w:highlight w:val="yellow"/>
              </w:rPr>
            </w:pPr>
          </w:p>
          <w:p w:rsidR="000124BA" w:rsidRPr="00077EE3" w:rsidRDefault="000124BA" w:rsidP="00077EE3">
            <w:pPr>
              <w:pStyle w:val="1"/>
              <w:rPr>
                <w:sz w:val="20"/>
                <w:szCs w:val="20"/>
                <w:highlight w:val="yellow"/>
              </w:rPr>
            </w:pPr>
            <w:r w:rsidRPr="00077EE3">
              <w:rPr>
                <w:sz w:val="20"/>
                <w:szCs w:val="20"/>
                <w:highlight w:val="yellow"/>
              </w:rPr>
              <w:t>ЦЕХ № 19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Тит.170/3, каб.36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Воронин С.Б.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21-89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pStyle w:val="1"/>
              <w:numPr>
                <w:ilvl w:val="0"/>
                <w:numId w:val="0"/>
              </w:numPr>
              <w:ind w:left="432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22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pStyle w:val="1"/>
              <w:rPr>
                <w:sz w:val="20"/>
                <w:szCs w:val="20"/>
                <w:highlight w:val="yellow"/>
              </w:rPr>
            </w:pPr>
          </w:p>
          <w:p w:rsidR="000124BA" w:rsidRPr="00077EE3" w:rsidRDefault="000124BA" w:rsidP="00077EE3">
            <w:pPr>
              <w:pStyle w:val="1"/>
              <w:rPr>
                <w:sz w:val="20"/>
                <w:szCs w:val="20"/>
                <w:highlight w:val="yellow"/>
              </w:rPr>
            </w:pPr>
            <w:r w:rsidRPr="00077EE3">
              <w:rPr>
                <w:sz w:val="20"/>
                <w:szCs w:val="20"/>
                <w:highlight w:val="yellow"/>
              </w:rPr>
              <w:t>ЦЕХ № 22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Здание ВГСО, коридор 2 этаж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Каныгин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25-17</w:t>
            </w:r>
          </w:p>
        </w:tc>
      </w:tr>
      <w:tr w:rsidR="000124BA" w:rsidRPr="00077EE3" w:rsidTr="008A4A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pStyle w:val="1"/>
              <w:numPr>
                <w:ilvl w:val="0"/>
                <w:numId w:val="0"/>
              </w:numPr>
              <w:ind w:left="432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23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pStyle w:val="1"/>
              <w:rPr>
                <w:sz w:val="20"/>
                <w:szCs w:val="20"/>
                <w:highlight w:val="yellow"/>
              </w:rPr>
            </w:pPr>
          </w:p>
          <w:p w:rsidR="000124BA" w:rsidRPr="00077EE3" w:rsidRDefault="000124BA" w:rsidP="00077EE3">
            <w:pPr>
              <w:pStyle w:val="1"/>
              <w:rPr>
                <w:sz w:val="20"/>
                <w:szCs w:val="20"/>
                <w:highlight w:val="yellow"/>
              </w:rPr>
            </w:pPr>
            <w:r w:rsidRPr="00077EE3">
              <w:rPr>
                <w:sz w:val="20"/>
                <w:szCs w:val="20"/>
                <w:highlight w:val="yellow"/>
              </w:rPr>
              <w:t>ЦЕХ № 23</w:t>
            </w:r>
          </w:p>
        </w:tc>
      </w:tr>
      <w:tr w:rsidR="000124BA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03.12.13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Склад № 97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Петрова Е.Г.                           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             26-73</w:t>
            </w:r>
          </w:p>
        </w:tc>
      </w:tr>
    </w:tbl>
    <w:p w:rsidR="00837B3F" w:rsidRPr="00265F59" w:rsidRDefault="00837B3F" w:rsidP="00837B3F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37B3F" w:rsidRPr="00265F59" w:rsidRDefault="00837B3F" w:rsidP="00837B3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Look w:val="01E0" w:firstRow="1" w:lastRow="1" w:firstColumn="1" w:lastColumn="1" w:noHBand="0" w:noVBand="0"/>
      </w:tblPr>
      <w:tblGrid>
        <w:gridCol w:w="7740"/>
        <w:gridCol w:w="7380"/>
      </w:tblGrid>
      <w:tr w:rsidR="00837B3F" w:rsidRPr="00265F59" w:rsidTr="006267D2">
        <w:trPr>
          <w:trHeight w:val="481"/>
        </w:trPr>
        <w:tc>
          <w:tcPr>
            <w:tcW w:w="7740" w:type="dxa"/>
          </w:tcPr>
          <w:p w:rsidR="00837B3F" w:rsidRPr="00265F59" w:rsidRDefault="00837B3F" w:rsidP="006267D2">
            <w:pPr>
              <w:pStyle w:val="1d"/>
              <w:rPr>
                <w:rFonts w:ascii="Times New Roman" w:hAnsi="Times New Roman" w:cs="Times New Roman"/>
                <w:b/>
              </w:rPr>
            </w:pPr>
            <w:r w:rsidRPr="00265F59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837B3F" w:rsidRPr="00265F59" w:rsidRDefault="00837B3F" w:rsidP="006267D2">
            <w:pPr>
              <w:pStyle w:val="1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80" w:type="dxa"/>
          </w:tcPr>
          <w:p w:rsidR="00837B3F" w:rsidRPr="00265F59" w:rsidRDefault="00837B3F" w:rsidP="006267D2">
            <w:pPr>
              <w:pStyle w:val="1d"/>
              <w:ind w:left="3067"/>
              <w:rPr>
                <w:rFonts w:ascii="Times New Roman" w:hAnsi="Times New Roman" w:cs="Times New Roman"/>
                <w:b/>
              </w:rPr>
            </w:pPr>
            <w:r w:rsidRPr="00265F59">
              <w:rPr>
                <w:rFonts w:ascii="Times New Roman" w:hAnsi="Times New Roman" w:cs="Times New Roman"/>
                <w:b/>
              </w:rPr>
              <w:t>Заказчик</w:t>
            </w:r>
          </w:p>
          <w:p w:rsidR="00837B3F" w:rsidRPr="00265F59" w:rsidRDefault="00837B3F" w:rsidP="006267D2">
            <w:pPr>
              <w:pStyle w:val="1d"/>
              <w:ind w:left="306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7B3F" w:rsidRPr="00265F59" w:rsidTr="006267D2">
        <w:trPr>
          <w:trHeight w:val="1054"/>
        </w:trPr>
        <w:tc>
          <w:tcPr>
            <w:tcW w:w="7740" w:type="dxa"/>
          </w:tcPr>
          <w:p w:rsidR="00837B3F" w:rsidRPr="00265F59" w:rsidRDefault="00837B3F" w:rsidP="006267D2">
            <w:pPr>
              <w:pStyle w:val="1d"/>
              <w:jc w:val="both"/>
              <w:rPr>
                <w:rFonts w:ascii="Times New Roman" w:hAnsi="Times New Roman" w:cs="Times New Roman"/>
                <w:bCs/>
              </w:rPr>
            </w:pPr>
            <w:r w:rsidRPr="00265F59">
              <w:rPr>
                <w:rFonts w:ascii="Times New Roman" w:hAnsi="Times New Roman" w:cs="Times New Roman"/>
                <w:bCs/>
              </w:rPr>
              <w:t>__________ ___ «_______»</w:t>
            </w:r>
          </w:p>
          <w:p w:rsidR="00837B3F" w:rsidRPr="00265F59" w:rsidRDefault="00837B3F" w:rsidP="006267D2">
            <w:pPr>
              <w:pStyle w:val="1d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0" w:type="dxa"/>
            <w:hideMark/>
          </w:tcPr>
          <w:p w:rsidR="00837B3F" w:rsidRPr="00265F59" w:rsidRDefault="00837B3F" w:rsidP="006267D2">
            <w:pPr>
              <w:pStyle w:val="1d"/>
              <w:ind w:left="3067"/>
              <w:jc w:val="both"/>
              <w:rPr>
                <w:rFonts w:ascii="Times New Roman" w:hAnsi="Times New Roman" w:cs="Times New Roman"/>
                <w:bCs/>
              </w:rPr>
            </w:pPr>
            <w:r w:rsidRPr="00265F59"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837B3F" w:rsidRPr="00265F59" w:rsidRDefault="00837B3F" w:rsidP="006267D2">
            <w:pPr>
              <w:pStyle w:val="1d"/>
              <w:ind w:left="3067"/>
              <w:jc w:val="both"/>
              <w:rPr>
                <w:rFonts w:ascii="Times New Roman" w:hAnsi="Times New Roman" w:cs="Times New Roman"/>
                <w:bCs/>
              </w:rPr>
            </w:pPr>
            <w:r w:rsidRPr="00265F59">
              <w:rPr>
                <w:rFonts w:ascii="Times New Roman" w:hAnsi="Times New Roman" w:cs="Times New Roman"/>
                <w:bCs/>
              </w:rPr>
              <w:t>ОАО "Славнефть-ЯНОС"</w:t>
            </w:r>
          </w:p>
        </w:tc>
      </w:tr>
      <w:tr w:rsidR="00837B3F" w:rsidRPr="00265F59" w:rsidTr="006267D2">
        <w:trPr>
          <w:trHeight w:val="80"/>
        </w:trPr>
        <w:tc>
          <w:tcPr>
            <w:tcW w:w="7740" w:type="dxa"/>
            <w:hideMark/>
          </w:tcPr>
          <w:p w:rsidR="00837B3F" w:rsidRPr="00265F59" w:rsidRDefault="00837B3F" w:rsidP="006267D2">
            <w:pPr>
              <w:pStyle w:val="1d"/>
              <w:jc w:val="both"/>
              <w:rPr>
                <w:rFonts w:ascii="Times New Roman" w:hAnsi="Times New Roman" w:cs="Times New Roman"/>
                <w:bCs/>
              </w:rPr>
            </w:pPr>
            <w:r w:rsidRPr="00265F59">
              <w:rPr>
                <w:rFonts w:ascii="Times New Roman" w:hAnsi="Times New Roman" w:cs="Times New Roman"/>
                <w:bCs/>
              </w:rPr>
              <w:t>________________ _._. _______</w:t>
            </w:r>
          </w:p>
          <w:p w:rsidR="00837B3F" w:rsidRPr="00265F59" w:rsidRDefault="00837B3F" w:rsidP="006267D2">
            <w:pPr>
              <w:pStyle w:val="1d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0" w:type="dxa"/>
            <w:hideMark/>
          </w:tcPr>
          <w:p w:rsidR="00837B3F" w:rsidRPr="00265F59" w:rsidRDefault="00837B3F" w:rsidP="006267D2">
            <w:pPr>
              <w:pStyle w:val="1d"/>
              <w:ind w:left="3067"/>
              <w:jc w:val="both"/>
              <w:rPr>
                <w:rFonts w:ascii="Times New Roman" w:hAnsi="Times New Roman" w:cs="Times New Roman"/>
                <w:bCs/>
              </w:rPr>
            </w:pPr>
            <w:r w:rsidRPr="00265F59">
              <w:rPr>
                <w:rFonts w:ascii="Times New Roman" w:hAnsi="Times New Roman" w:cs="Times New Roman"/>
                <w:bCs/>
              </w:rPr>
              <w:t>____________________Н.В. Карпов</w:t>
            </w:r>
          </w:p>
          <w:p w:rsidR="00837B3F" w:rsidRPr="00265F59" w:rsidRDefault="00837B3F" w:rsidP="006267D2">
            <w:pPr>
              <w:pStyle w:val="1d"/>
              <w:ind w:left="306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3C3B0C" w:rsidRDefault="003C3B0C" w:rsidP="00E87101">
      <w:pPr>
        <w:jc w:val="center"/>
        <w:sectPr w:rsidR="003C3B0C" w:rsidSect="003C3B0C">
          <w:pgSz w:w="16838" w:h="11906" w:orient="landscape"/>
          <w:pgMar w:top="1701" w:right="1134" w:bottom="567" w:left="1134" w:header="709" w:footer="709" w:gutter="0"/>
          <w:cols w:space="720"/>
          <w:titlePg/>
          <w:docGrid w:linePitch="360" w:charSpace="-2049"/>
        </w:sectPr>
      </w:pPr>
    </w:p>
    <w:p w:rsidR="00E87101" w:rsidRPr="000814B3" w:rsidRDefault="00E87101" w:rsidP="00E87101">
      <w:pPr>
        <w:jc w:val="center"/>
      </w:pPr>
    </w:p>
    <w:p w:rsidR="00E87101" w:rsidRPr="00C3067B" w:rsidRDefault="00E87101" w:rsidP="00E87101">
      <w:pPr>
        <w:jc w:val="right"/>
        <w:rPr>
          <w:rFonts w:ascii="Times New Roman" w:eastAsia="Calibri" w:hAnsi="Times New Roman" w:cs="Times New Roman"/>
          <w:b/>
        </w:rPr>
      </w:pPr>
      <w:r w:rsidRPr="00C3067B">
        <w:rPr>
          <w:rFonts w:ascii="Times New Roman" w:eastAsia="Calibri" w:hAnsi="Times New Roman" w:cs="Times New Roman"/>
          <w:b/>
        </w:rPr>
        <w:t>Приложение № 2</w:t>
      </w:r>
    </w:p>
    <w:p w:rsidR="00E87101" w:rsidRPr="00C3067B" w:rsidRDefault="00E87101" w:rsidP="00E87101">
      <w:pPr>
        <w:jc w:val="right"/>
        <w:rPr>
          <w:rFonts w:ascii="Times New Roman" w:eastAsia="Calibri" w:hAnsi="Times New Roman" w:cs="Times New Roman"/>
          <w:b/>
        </w:rPr>
      </w:pPr>
      <w:r w:rsidRPr="00C3067B">
        <w:rPr>
          <w:rFonts w:ascii="Times New Roman" w:eastAsia="Calibri" w:hAnsi="Times New Roman" w:cs="Times New Roman"/>
          <w:b/>
        </w:rPr>
        <w:t>к договору №______________________</w:t>
      </w:r>
    </w:p>
    <w:p w:rsidR="00E87101" w:rsidRPr="00C3067B" w:rsidRDefault="00E87101" w:rsidP="00E87101">
      <w:pPr>
        <w:jc w:val="right"/>
        <w:rPr>
          <w:rFonts w:ascii="Times New Roman" w:eastAsia="Calibri" w:hAnsi="Times New Roman" w:cs="Times New Roman"/>
          <w:b/>
        </w:rPr>
      </w:pPr>
      <w:r w:rsidRPr="00C3067B">
        <w:rPr>
          <w:rFonts w:ascii="Times New Roman" w:eastAsia="Calibri" w:hAnsi="Times New Roman" w:cs="Times New Roman"/>
          <w:b/>
        </w:rPr>
        <w:t>о</w:t>
      </w:r>
      <w:r w:rsidR="009C63D8">
        <w:rPr>
          <w:rFonts w:ascii="Times New Roman" w:eastAsia="Calibri" w:hAnsi="Times New Roman" w:cs="Times New Roman"/>
          <w:b/>
        </w:rPr>
        <w:t xml:space="preserve">т «____»__________________2018 </w:t>
      </w:r>
      <w:r w:rsidRPr="00C3067B">
        <w:rPr>
          <w:rFonts w:ascii="Times New Roman" w:eastAsia="Calibri" w:hAnsi="Times New Roman" w:cs="Times New Roman"/>
          <w:b/>
        </w:rPr>
        <w:t>г.</w:t>
      </w:r>
    </w:p>
    <w:p w:rsidR="00E87101" w:rsidRPr="006D63A1" w:rsidRDefault="00E87101" w:rsidP="00E87101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7101" w:rsidRPr="006D63A1" w:rsidRDefault="00E87101" w:rsidP="00E87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63A1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</w:t>
      </w:r>
      <w:r w:rsidR="006E0CCB" w:rsidRPr="00E64D30">
        <w:rPr>
          <w:rFonts w:ascii="Times New Roman" w:eastAsia="Calibri" w:hAnsi="Times New Roman" w:cs="Times New Roman"/>
          <w:b/>
          <w:sz w:val="24"/>
          <w:szCs w:val="24"/>
        </w:rPr>
        <w:t>услуг</w:t>
      </w:r>
      <w:r w:rsidR="00462165" w:rsidRPr="00E64D30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6D63A1">
        <w:rPr>
          <w:rFonts w:ascii="Times New Roman" w:eastAsia="Calibri" w:hAnsi="Times New Roman" w:cs="Times New Roman"/>
          <w:b/>
          <w:sz w:val="24"/>
          <w:szCs w:val="24"/>
        </w:rPr>
        <w:t xml:space="preserve"> входящих в </w:t>
      </w:r>
      <w:r w:rsidR="003F7D80" w:rsidRPr="006D63A1">
        <w:rPr>
          <w:rFonts w:ascii="Times New Roman" w:eastAsia="Calibri" w:hAnsi="Times New Roman" w:cs="Times New Roman"/>
          <w:b/>
          <w:sz w:val="24"/>
          <w:szCs w:val="24"/>
        </w:rPr>
        <w:t>профилактическое</w:t>
      </w:r>
      <w:r w:rsidRPr="006D63A1">
        <w:rPr>
          <w:rFonts w:ascii="Times New Roman" w:eastAsia="Calibri" w:hAnsi="Times New Roman" w:cs="Times New Roman"/>
          <w:b/>
          <w:sz w:val="24"/>
          <w:szCs w:val="24"/>
        </w:rPr>
        <w:t xml:space="preserve"> обслуживание </w:t>
      </w:r>
      <w:r w:rsidR="00462165" w:rsidRPr="006D63A1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Pr="006D63A1">
        <w:rPr>
          <w:rFonts w:ascii="Times New Roman" w:eastAsia="Calibri" w:hAnsi="Times New Roman" w:cs="Times New Roman"/>
          <w:b/>
          <w:sz w:val="24"/>
          <w:szCs w:val="24"/>
        </w:rPr>
        <w:t>борудования</w:t>
      </w:r>
    </w:p>
    <w:p w:rsidR="00E87101" w:rsidRPr="006D63A1" w:rsidRDefault="00E87101" w:rsidP="00E87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диагностика состояния аппарата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оптической системы а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ппарата: зеркал, линз, датчиков;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блока подачи и транспорта бумаги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роликов регистрации бумаги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и смазка шестерен передаточного механизма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бункеров отработанного тонера и проверка картриджей, драм картриджей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лотков для бумаги и внешних панелей аппарата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очистка прижимного и тефлонового валов, лапок отделения копира или узла </w:t>
      </w:r>
      <w:proofErr w:type="spellStart"/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термозакрепления</w:t>
      </w:r>
      <w:proofErr w:type="spellEnd"/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выявление необходимости замены деталей и узлов, выработавших свой ресурс и    замена их по согласованию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тестирование устройства, настройка необходимых параметров после проведения     </w:t>
      </w:r>
    </w:p>
    <w:p w:rsidR="00E87101" w:rsidRPr="006D63A1" w:rsidRDefault="00E87101" w:rsidP="003F7D80">
      <w:pPr>
        <w:pStyle w:val="af1"/>
        <w:spacing w:after="120" w:line="240" w:lineRule="auto"/>
        <w:ind w:left="714" w:firstLine="0"/>
        <w:contextualSpacing w:val="0"/>
        <w:rPr>
          <w:rFonts w:eastAsia="Calibri" w:cs="Times New Roman"/>
          <w:color w:val="333333"/>
          <w:szCs w:val="24"/>
          <w:lang w:val="en-US"/>
        </w:rPr>
      </w:pPr>
      <w:r w:rsidRPr="006D63A1">
        <w:rPr>
          <w:rFonts w:eastAsia="Calibri" w:cs="Times New Roman"/>
          <w:color w:val="333333"/>
          <w:szCs w:val="24"/>
        </w:rPr>
        <w:t>техобслуживания</w:t>
      </w:r>
      <w:r w:rsidR="00EE4FF3" w:rsidRPr="006D63A1">
        <w:rPr>
          <w:rFonts w:eastAsia="Calibri" w:cs="Times New Roman"/>
          <w:color w:val="333333"/>
          <w:szCs w:val="24"/>
          <w:lang w:val="en-US"/>
        </w:rPr>
        <w:t>;</w:t>
      </w:r>
    </w:p>
    <w:p w:rsidR="00286FF9" w:rsidRPr="006D63A1" w:rsidRDefault="00286FF9" w:rsidP="00E87101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color w:val="333333"/>
          <w:sz w:val="24"/>
          <w:szCs w:val="24"/>
        </w:rPr>
      </w:pPr>
    </w:p>
    <w:p w:rsidR="00E87101" w:rsidRPr="006D63A1" w:rsidRDefault="00E87101" w:rsidP="00E871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7101" w:rsidRPr="006D63A1" w:rsidRDefault="00E87101" w:rsidP="00E87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7101" w:rsidRPr="006D63A1" w:rsidRDefault="00E87101" w:rsidP="00E87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2767" w:type="dxa"/>
        <w:tblInd w:w="108" w:type="dxa"/>
        <w:tblLook w:val="01E0" w:firstRow="1" w:lastRow="1" w:firstColumn="1" w:lastColumn="1" w:noHBand="0" w:noVBand="0"/>
      </w:tblPr>
      <w:tblGrid>
        <w:gridCol w:w="5387"/>
        <w:gridCol w:w="7380"/>
      </w:tblGrid>
      <w:tr w:rsidR="00E87101" w:rsidRPr="006D63A1" w:rsidTr="00E87101">
        <w:trPr>
          <w:trHeight w:val="481"/>
        </w:trPr>
        <w:tc>
          <w:tcPr>
            <w:tcW w:w="5387" w:type="dxa"/>
          </w:tcPr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</w:tcPr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7101" w:rsidRPr="006D63A1" w:rsidTr="00E87101">
        <w:trPr>
          <w:trHeight w:val="1054"/>
        </w:trPr>
        <w:tc>
          <w:tcPr>
            <w:tcW w:w="5387" w:type="dxa"/>
          </w:tcPr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___ «______»</w:t>
            </w:r>
          </w:p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hideMark/>
          </w:tcPr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ОАО "Славнефть-ЯНОС"</w:t>
            </w:r>
          </w:p>
        </w:tc>
      </w:tr>
      <w:tr w:rsidR="00E87101" w:rsidRPr="006D63A1" w:rsidTr="00E87101">
        <w:trPr>
          <w:trHeight w:val="80"/>
        </w:trPr>
        <w:tc>
          <w:tcPr>
            <w:tcW w:w="5387" w:type="dxa"/>
            <w:hideMark/>
          </w:tcPr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 _._. ________</w:t>
            </w:r>
          </w:p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hideMark/>
          </w:tcPr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____________________Н.В. Карпов</w:t>
            </w:r>
          </w:p>
          <w:p w:rsidR="00083B53" w:rsidRPr="006D63A1" w:rsidRDefault="00083B53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83B53" w:rsidRPr="00886EE6" w:rsidRDefault="00083B53" w:rsidP="00E8710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3B53" w:rsidRDefault="00083B53">
      <w:pPr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D72FA0" w:rsidRPr="00593ECB" w:rsidRDefault="00D72FA0" w:rsidP="00D72FA0">
      <w:pPr>
        <w:spacing w:after="0"/>
        <w:jc w:val="right"/>
        <w:rPr>
          <w:rFonts w:ascii="Times New Roman" w:hAnsi="Times New Roman"/>
          <w:b/>
          <w:szCs w:val="24"/>
        </w:rPr>
      </w:pPr>
      <w:r w:rsidRPr="00593ECB">
        <w:rPr>
          <w:rFonts w:ascii="Times New Roman" w:hAnsi="Times New Roman"/>
          <w:b/>
          <w:szCs w:val="24"/>
        </w:rPr>
        <w:lastRenderedPageBreak/>
        <w:t xml:space="preserve">          Приложение № </w:t>
      </w:r>
      <w:r>
        <w:rPr>
          <w:rFonts w:ascii="Times New Roman" w:hAnsi="Times New Roman"/>
          <w:b/>
          <w:szCs w:val="24"/>
        </w:rPr>
        <w:t>3</w:t>
      </w:r>
    </w:p>
    <w:p w:rsidR="00D72FA0" w:rsidRPr="00593ECB" w:rsidRDefault="00D72FA0" w:rsidP="00D72FA0">
      <w:pPr>
        <w:spacing w:after="0"/>
        <w:jc w:val="right"/>
        <w:rPr>
          <w:rFonts w:ascii="Times New Roman" w:hAnsi="Times New Roman"/>
          <w:b/>
          <w:szCs w:val="24"/>
        </w:rPr>
      </w:pPr>
      <w:r w:rsidRPr="00593ECB">
        <w:rPr>
          <w:rFonts w:ascii="Times New Roman" w:hAnsi="Times New Roman"/>
          <w:b/>
          <w:szCs w:val="24"/>
        </w:rPr>
        <w:t>к договору №__________________</w:t>
      </w:r>
    </w:p>
    <w:p w:rsidR="00D72FA0" w:rsidRPr="00593ECB" w:rsidRDefault="009C63D8" w:rsidP="00D72FA0">
      <w:pPr>
        <w:spacing w:after="0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от «_____»________________2018 </w:t>
      </w:r>
      <w:r w:rsidR="00D72FA0" w:rsidRPr="00593ECB">
        <w:rPr>
          <w:rFonts w:ascii="Times New Roman" w:hAnsi="Times New Roman"/>
          <w:b/>
          <w:szCs w:val="24"/>
        </w:rPr>
        <w:t>г.</w:t>
      </w:r>
    </w:p>
    <w:p w:rsidR="00D72FA0" w:rsidRPr="00593ECB" w:rsidRDefault="00D72FA0" w:rsidP="00D72FA0">
      <w:pPr>
        <w:spacing w:after="0"/>
        <w:jc w:val="right"/>
        <w:rPr>
          <w:rFonts w:ascii="Times New Roman" w:hAnsi="Times New Roman"/>
          <w:b/>
          <w:szCs w:val="24"/>
        </w:rPr>
      </w:pPr>
    </w:p>
    <w:p w:rsidR="00D72FA0" w:rsidRPr="00593ECB" w:rsidRDefault="00D72FA0" w:rsidP="00D72FA0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593ECB">
        <w:rPr>
          <w:rFonts w:ascii="Times New Roman" w:hAnsi="Times New Roman"/>
          <w:b/>
          <w:sz w:val="20"/>
          <w:szCs w:val="20"/>
        </w:rPr>
        <w:t xml:space="preserve">Прейскурант на предоставляемые услуги по </w:t>
      </w:r>
      <w:r>
        <w:rPr>
          <w:rFonts w:ascii="Times New Roman" w:hAnsi="Times New Roman"/>
          <w:b/>
          <w:sz w:val="20"/>
          <w:szCs w:val="20"/>
        </w:rPr>
        <w:t>техническому обслуживанию</w:t>
      </w:r>
    </w:p>
    <w:p w:rsidR="00D72FA0" w:rsidRPr="00593ECB" w:rsidRDefault="00C041DD" w:rsidP="00C041DD">
      <w:pPr>
        <w:tabs>
          <w:tab w:val="left" w:pos="8412"/>
        </w:tabs>
        <w:spacing w:after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</w:p>
    <w:tbl>
      <w:tblPr>
        <w:tblW w:w="97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2410"/>
        <w:gridCol w:w="5161"/>
        <w:gridCol w:w="1701"/>
      </w:tblGrid>
      <w:tr w:rsidR="00D72FA0" w:rsidRPr="00593ECB" w:rsidTr="006267D2">
        <w:tc>
          <w:tcPr>
            <w:tcW w:w="455" w:type="dxa"/>
          </w:tcPr>
          <w:p w:rsidR="00D72FA0" w:rsidRPr="00593ECB" w:rsidRDefault="00D72FA0" w:rsidP="00626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r>
              <w:rPr>
                <w:rFonts w:ascii="Times New Roman" w:hAnsi="Times New Roman"/>
              </w:rPr>
              <w:t>пп</w:t>
            </w:r>
            <w:proofErr w:type="spellEnd"/>
          </w:p>
        </w:tc>
        <w:tc>
          <w:tcPr>
            <w:tcW w:w="2410" w:type="dxa"/>
          </w:tcPr>
          <w:p w:rsidR="00D72FA0" w:rsidRPr="00593ECB" w:rsidRDefault="00D72FA0" w:rsidP="006267D2">
            <w:pPr>
              <w:spacing w:after="60" w:line="240" w:lineRule="auto"/>
              <w:jc w:val="center"/>
              <w:rPr>
                <w:rFonts w:ascii="Times New Roman" w:hAnsi="Times New Roman"/>
              </w:rPr>
            </w:pPr>
            <w:r w:rsidRPr="00593ECB">
              <w:rPr>
                <w:rFonts w:ascii="Times New Roman" w:hAnsi="Times New Roman"/>
              </w:rPr>
              <w:t>Наименование модели Оборудования</w:t>
            </w: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jc w:val="center"/>
              <w:rPr>
                <w:rFonts w:ascii="Times New Roman" w:hAnsi="Times New Roman"/>
              </w:rPr>
            </w:pPr>
            <w:r w:rsidRPr="00593ECB">
              <w:rPr>
                <w:rFonts w:ascii="Times New Roman" w:hAnsi="Times New Roman"/>
              </w:rPr>
              <w:t>Наименование</w:t>
            </w:r>
            <w:r>
              <w:rPr>
                <w:rFonts w:ascii="Times New Roman" w:hAnsi="Times New Roman"/>
              </w:rPr>
              <w:t xml:space="preserve"> услуги по замене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расходных материалов и запасных частей</w:t>
            </w:r>
          </w:p>
        </w:tc>
        <w:tc>
          <w:tcPr>
            <w:tcW w:w="1701" w:type="dxa"/>
            <w:shd w:val="clear" w:color="auto" w:fill="auto"/>
          </w:tcPr>
          <w:p w:rsidR="00D72FA0" w:rsidRPr="00593ECB" w:rsidRDefault="00D72FA0" w:rsidP="00626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ECB">
              <w:rPr>
                <w:rFonts w:ascii="Times New Roman" w:hAnsi="Times New Roman"/>
              </w:rPr>
              <w:t xml:space="preserve">Цена единицы услуги </w:t>
            </w:r>
          </w:p>
          <w:p w:rsidR="00D72FA0" w:rsidRPr="00593ECB" w:rsidRDefault="00D72FA0" w:rsidP="00626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ECB">
              <w:rPr>
                <w:rFonts w:ascii="Times New Roman" w:hAnsi="Times New Roman"/>
              </w:rPr>
              <w:t xml:space="preserve"> (руб. без НДС) </w:t>
            </w:r>
          </w:p>
        </w:tc>
      </w:tr>
      <w:tr w:rsidR="00D72FA0" w:rsidRPr="00593ECB" w:rsidTr="006267D2">
        <w:trPr>
          <w:cantSplit/>
          <w:trHeight w:val="231"/>
        </w:trPr>
        <w:tc>
          <w:tcPr>
            <w:tcW w:w="455" w:type="dxa"/>
            <w:vMerge w:val="restart"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D72FA0" w:rsidRPr="003C1DDF" w:rsidRDefault="00D72FA0" w:rsidP="006267D2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 w:rsidRPr="00911456">
              <w:rPr>
                <w:rFonts w:ascii="Times New Roman" w:hAnsi="Times New Roman"/>
                <w:lang w:val="en-US"/>
              </w:rPr>
              <w:t>Xerox  WC 7855CPS-TT</w:t>
            </w:r>
            <w:r w:rsidRPr="003C1DDF"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  <w:lang w:val="en-US"/>
              </w:rPr>
              <w:t>78</w:t>
            </w:r>
            <w:r w:rsidRPr="003C1DDF">
              <w:rPr>
                <w:rFonts w:ascii="Times New Roman" w:hAnsi="Times New Roman"/>
                <w:lang w:val="en-US"/>
              </w:rPr>
              <w:t>4</w:t>
            </w:r>
            <w:r w:rsidRPr="00911456">
              <w:rPr>
                <w:rFonts w:ascii="Times New Roman" w:hAnsi="Times New Roman"/>
                <w:lang w:val="en-US"/>
              </w:rPr>
              <w:t>5CPS-TT</w:t>
            </w:r>
          </w:p>
        </w:tc>
        <w:tc>
          <w:tcPr>
            <w:tcW w:w="5161" w:type="dxa"/>
            <w:shd w:val="clear" w:color="auto" w:fill="auto"/>
          </w:tcPr>
          <w:p w:rsidR="00D72FA0" w:rsidRPr="00116C9E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а-картриджа 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116C9E">
              <w:rPr>
                <w:rFonts w:ascii="Times New Roman" w:hAnsi="Times New Roman"/>
              </w:rPr>
              <w:t>006R01517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Black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116C9E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B6755C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а-картриджа 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116C9E">
              <w:rPr>
                <w:rFonts w:ascii="Times New Roman" w:hAnsi="Times New Roman"/>
              </w:rPr>
              <w:t xml:space="preserve">006R01520 </w:t>
            </w:r>
            <w:r>
              <w:rPr>
                <w:rFonts w:ascii="Times New Roman" w:hAnsi="Times New Roman"/>
                <w:lang w:val="en-US"/>
              </w:rPr>
              <w:t>Cyan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116C9E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116C9E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а-картриджа 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116C9E">
              <w:rPr>
                <w:rFonts w:ascii="Times New Roman" w:hAnsi="Times New Roman"/>
              </w:rPr>
              <w:t xml:space="preserve">006R01519 </w:t>
            </w:r>
            <w:r>
              <w:rPr>
                <w:rFonts w:ascii="Times New Roman" w:hAnsi="Times New Roman"/>
                <w:lang w:val="en-US"/>
              </w:rPr>
              <w:t>Magenta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116C9E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116C9E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а-картриджа 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116C9E">
              <w:rPr>
                <w:rFonts w:ascii="Times New Roman" w:hAnsi="Times New Roman"/>
              </w:rPr>
              <w:t xml:space="preserve">006R01518 </w:t>
            </w:r>
            <w:r>
              <w:rPr>
                <w:rFonts w:ascii="Times New Roman" w:hAnsi="Times New Roman"/>
                <w:lang w:val="en-US"/>
              </w:rPr>
              <w:t>Yellow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116C9E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бункера отработанного тонера </w:t>
            </w:r>
            <w:r w:rsidRPr="00116C9E">
              <w:rPr>
                <w:rFonts w:ascii="Times New Roman" w:hAnsi="Times New Roman"/>
              </w:rPr>
              <w:t>008R13061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85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r w:rsidRPr="00593ECB">
              <w:rPr>
                <w:rFonts w:ascii="Times New Roman" w:hAnsi="Times New Roman"/>
              </w:rPr>
              <w:t>барабан</w:t>
            </w:r>
            <w:r>
              <w:rPr>
                <w:rFonts w:ascii="Times New Roman" w:hAnsi="Times New Roman"/>
              </w:rPr>
              <w:t>а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116C9E">
              <w:rPr>
                <w:rFonts w:ascii="Times New Roman" w:hAnsi="Times New Roman"/>
              </w:rPr>
              <w:t>013R00662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17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узла очистки ремня переноса </w:t>
            </w:r>
            <w:r w:rsidRPr="00116C9E">
              <w:rPr>
                <w:rFonts w:ascii="Times New Roman" w:hAnsi="Times New Roman"/>
              </w:rPr>
              <w:t>001R00613</w:t>
            </w:r>
            <w:r w:rsidRPr="00593EC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фьюзера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116C9E">
              <w:rPr>
                <w:rFonts w:ascii="Times New Roman" w:hAnsi="Times New Roman"/>
              </w:rPr>
              <w:t>604K62230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Диагностика и 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7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43"/>
        </w:trPr>
        <w:tc>
          <w:tcPr>
            <w:tcW w:w="455" w:type="dxa"/>
            <w:vMerge w:val="restart"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D72FA0" w:rsidRPr="00532130" w:rsidRDefault="00D72FA0" w:rsidP="006267D2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</w:t>
            </w:r>
            <w:proofErr w:type="gramStart"/>
            <w:r w:rsidRPr="00911456">
              <w:rPr>
                <w:rFonts w:ascii="Times New Roman" w:hAnsi="Times New Roman"/>
              </w:rPr>
              <w:t>W</w:t>
            </w:r>
            <w:proofErr w:type="gramEnd"/>
            <w:r w:rsidRPr="00911456">
              <w:rPr>
                <w:rFonts w:ascii="Times New Roman" w:hAnsi="Times New Roman"/>
              </w:rPr>
              <w:t>С 5022DN</w:t>
            </w:r>
            <w:r>
              <w:rPr>
                <w:rFonts w:ascii="Times New Roman" w:hAnsi="Times New Roman"/>
                <w:lang w:val="en-US"/>
              </w:rPr>
              <w:t>/ 5021D</w:t>
            </w: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>а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433E5D">
              <w:rPr>
                <w:rFonts w:ascii="Times New Roman" w:hAnsi="Times New Roman"/>
              </w:rPr>
              <w:t>006R01573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72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барабан</w:t>
            </w:r>
            <w:r>
              <w:rPr>
                <w:rFonts w:ascii="Times New Roman" w:hAnsi="Times New Roman"/>
              </w:rPr>
              <w:t>а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433E5D">
              <w:rPr>
                <w:rFonts w:ascii="Times New Roman" w:hAnsi="Times New Roman"/>
              </w:rPr>
              <w:t>013R00670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72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32130" w:rsidRDefault="00D72FA0" w:rsidP="006267D2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фьюзера</w:t>
            </w:r>
            <w:proofErr w:type="spellEnd"/>
            <w:r>
              <w:rPr>
                <w:rFonts w:ascii="Times New Roman" w:hAnsi="Times New Roman"/>
              </w:rPr>
              <w:t xml:space="preserve"> 126</w:t>
            </w:r>
            <w:r>
              <w:rPr>
                <w:rFonts w:ascii="Times New Roman" w:hAnsi="Times New Roman"/>
                <w:lang w:val="en-US"/>
              </w:rPr>
              <w:t>K30533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72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3178B9" w:rsidRDefault="00D72FA0" w:rsidP="006267D2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Замена</w:t>
            </w:r>
            <w:r w:rsidRPr="00163B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163BAA">
              <w:rPr>
                <w:rFonts w:ascii="Times New Roman" w:hAnsi="Times New Roman"/>
              </w:rPr>
              <w:t>олик</w:t>
            </w:r>
            <w:r>
              <w:rPr>
                <w:rFonts w:ascii="Times New Roman" w:hAnsi="Times New Roman"/>
              </w:rPr>
              <w:t>а</w:t>
            </w:r>
            <w:r w:rsidRPr="00163BAA">
              <w:rPr>
                <w:rFonts w:ascii="Times New Roman" w:hAnsi="Times New Roman"/>
              </w:rPr>
              <w:t xml:space="preserve"> подачи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3178B9">
              <w:rPr>
                <w:rFonts w:ascii="Times New Roman" w:hAnsi="Times New Roman"/>
                <w:lang w:val="en-US"/>
              </w:rPr>
              <w:t>059K32773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72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бункера отработанного тонера </w:t>
            </w:r>
            <w:r w:rsidRPr="00A046E2">
              <w:rPr>
                <w:rFonts w:ascii="Times New Roman" w:hAnsi="Times New Roman"/>
              </w:rPr>
              <w:t>006R01663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72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Диагностика и 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198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20"/>
        </w:trPr>
        <w:tc>
          <w:tcPr>
            <w:tcW w:w="455" w:type="dxa"/>
            <w:vMerge w:val="restart"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D72FA0" w:rsidRPr="00D72FA0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 w:rsidRPr="00D72FA0">
              <w:rPr>
                <w:rFonts w:ascii="Times New Roman" w:hAnsi="Times New Roman"/>
                <w:lang w:val="en-US"/>
              </w:rPr>
              <w:t>Xerox WC5755C</w:t>
            </w:r>
          </w:p>
        </w:tc>
        <w:tc>
          <w:tcPr>
            <w:tcW w:w="5161" w:type="dxa"/>
            <w:shd w:val="clear" w:color="auto" w:fill="auto"/>
          </w:tcPr>
          <w:p w:rsidR="00D72FA0" w:rsidRPr="001D33E4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>а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911456">
              <w:rPr>
                <w:rFonts w:ascii="Times New Roman" w:hAnsi="Times New Roman"/>
              </w:rPr>
              <w:t>006R01</w:t>
            </w:r>
            <w:r>
              <w:rPr>
                <w:rFonts w:ascii="Times New Roman" w:hAnsi="Times New Roman"/>
                <w:lang w:val="en-US"/>
              </w:rPr>
              <w:t>046</w:t>
            </w:r>
            <w:r w:rsidRPr="00911456">
              <w:rPr>
                <w:rFonts w:ascii="Times New Roman" w:hAnsi="Times New Roman"/>
              </w:rPr>
              <w:t xml:space="preserve">   - </w:t>
            </w:r>
            <w:r>
              <w:rPr>
                <w:rFonts w:ascii="Times New Roman" w:hAnsi="Times New Roman"/>
                <w:lang w:val="en-US"/>
              </w:rPr>
              <w:t xml:space="preserve">2 </w:t>
            </w: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194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163BAA" w:rsidRDefault="00D72FA0" w:rsidP="006267D2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Замена м</w:t>
            </w:r>
            <w:r w:rsidRPr="00163BAA">
              <w:rPr>
                <w:rFonts w:ascii="Times New Roman" w:hAnsi="Times New Roman"/>
              </w:rPr>
              <w:t>одул</w:t>
            </w:r>
            <w:r>
              <w:rPr>
                <w:rFonts w:ascii="Times New Roman" w:hAnsi="Times New Roman"/>
              </w:rPr>
              <w:t>я</w:t>
            </w:r>
            <w:r w:rsidRPr="00163BAA">
              <w:rPr>
                <w:rFonts w:ascii="Times New Roman" w:hAnsi="Times New Roman"/>
              </w:rPr>
              <w:t xml:space="preserve"> ксерографии113R00673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176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</w:t>
            </w:r>
            <w:r w:rsidRPr="00163BAA">
              <w:rPr>
                <w:rFonts w:ascii="Times New Roman" w:hAnsi="Times New Roman"/>
              </w:rPr>
              <w:t>ьюзер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163BAA">
              <w:rPr>
                <w:rFonts w:ascii="Times New Roman" w:hAnsi="Times New Roman"/>
              </w:rPr>
              <w:t>109R00751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176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163B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163BAA">
              <w:rPr>
                <w:rFonts w:ascii="Times New Roman" w:hAnsi="Times New Roman"/>
              </w:rPr>
              <w:t>олик</w:t>
            </w:r>
            <w:r>
              <w:rPr>
                <w:rFonts w:ascii="Times New Roman" w:hAnsi="Times New Roman"/>
              </w:rPr>
              <w:t>а</w:t>
            </w:r>
            <w:r w:rsidRPr="00163BAA">
              <w:rPr>
                <w:rFonts w:ascii="Times New Roman" w:hAnsi="Times New Roman"/>
              </w:rPr>
              <w:t xml:space="preserve"> подачи ADF</w:t>
            </w:r>
            <w:r>
              <w:rPr>
                <w:rFonts w:ascii="Times New Roman" w:hAnsi="Times New Roman"/>
              </w:rPr>
              <w:t xml:space="preserve"> </w:t>
            </w:r>
            <w:r w:rsidRPr="00163BAA">
              <w:rPr>
                <w:rFonts w:ascii="Times New Roman" w:hAnsi="Times New Roman"/>
              </w:rPr>
              <w:t>113R00718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176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01BEE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Заправка тонера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176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Диагностика и 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32130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</w:tr>
      <w:tr w:rsidR="00D72FA0" w:rsidRPr="00593ECB" w:rsidTr="006267D2">
        <w:trPr>
          <w:cantSplit/>
          <w:trHeight w:val="285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6"/>
        </w:trPr>
        <w:tc>
          <w:tcPr>
            <w:tcW w:w="455" w:type="dxa"/>
            <w:vMerge w:val="restart"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D72FA0" w:rsidRPr="00532130" w:rsidRDefault="00D72FA0" w:rsidP="006267D2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WС5016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lang w:val="en-US"/>
              </w:rPr>
              <w:t>5020</w:t>
            </w: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964287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>-картриджа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7001E0">
              <w:rPr>
                <w:rFonts w:ascii="Times New Roman" w:hAnsi="Times New Roman"/>
              </w:rPr>
              <w:t>006R0127</w:t>
            </w:r>
            <w:r w:rsidR="00964287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6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911456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>-картриджа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7001E0">
              <w:rPr>
                <w:rFonts w:ascii="Times New Roman" w:hAnsi="Times New Roman"/>
              </w:rPr>
              <w:t>006R0127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6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911456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32130" w:rsidRDefault="00D72FA0" w:rsidP="006267D2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Замена барабана 101</w:t>
            </w:r>
            <w:r>
              <w:rPr>
                <w:rFonts w:ascii="Times New Roman" w:hAnsi="Times New Roman"/>
                <w:lang w:val="en-US"/>
              </w:rPr>
              <w:t>R00432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32130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ролика подачи 059</w:t>
            </w:r>
            <w:r>
              <w:rPr>
                <w:rFonts w:ascii="Times New Roman" w:hAnsi="Times New Roman"/>
                <w:lang w:val="en-US"/>
              </w:rPr>
              <w:t>K</w:t>
            </w:r>
            <w:r>
              <w:rPr>
                <w:rFonts w:ascii="Times New Roman" w:hAnsi="Times New Roman"/>
              </w:rPr>
              <w:t>54730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9B5C6A" w:rsidRDefault="00D72FA0" w:rsidP="006267D2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</w:t>
            </w:r>
            <w:r w:rsidRPr="00163BAA">
              <w:rPr>
                <w:rFonts w:ascii="Times New Roman" w:hAnsi="Times New Roman"/>
              </w:rPr>
              <w:t>ьюзер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9B5C6A">
              <w:rPr>
                <w:rFonts w:ascii="Times New Roman" w:hAnsi="Times New Roman"/>
                <w:lang w:val="en-US"/>
              </w:rPr>
              <w:t>126K23583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Заправка тонера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3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Диагностика и 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99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6267D2" w:rsidRDefault="006267D2" w:rsidP="006267D2">
      <w:pPr>
        <w:pStyle w:val="af1"/>
        <w:numPr>
          <w:ilvl w:val="0"/>
          <w:numId w:val="28"/>
        </w:numPr>
        <w:spacing w:after="0" w:line="240" w:lineRule="auto"/>
        <w:rPr>
          <w:rFonts w:eastAsia="Calibri" w:cs="Times New Roman"/>
        </w:rPr>
        <w:sectPr w:rsidR="006267D2" w:rsidSect="000814B3">
          <w:pgSz w:w="11906" w:h="16838"/>
          <w:pgMar w:top="1134" w:right="567" w:bottom="1134" w:left="1701" w:header="709" w:footer="709" w:gutter="0"/>
          <w:cols w:space="720"/>
          <w:titlePg/>
          <w:docGrid w:linePitch="360" w:charSpace="-2049"/>
        </w:sectPr>
      </w:pPr>
    </w:p>
    <w:tbl>
      <w:tblPr>
        <w:tblW w:w="97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2410"/>
        <w:gridCol w:w="5161"/>
        <w:gridCol w:w="1701"/>
      </w:tblGrid>
      <w:tr w:rsidR="006267D2" w:rsidRPr="00593ECB" w:rsidTr="006267D2">
        <w:trPr>
          <w:cantSplit/>
          <w:trHeight w:val="190"/>
        </w:trPr>
        <w:tc>
          <w:tcPr>
            <w:tcW w:w="455" w:type="dxa"/>
            <w:vMerge w:val="restart"/>
          </w:tcPr>
          <w:p w:rsidR="006267D2" w:rsidRPr="006A57F2" w:rsidRDefault="006267D2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6267D2" w:rsidRPr="00D42EC3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WC 5</w:t>
            </w:r>
            <w:r>
              <w:rPr>
                <w:rFonts w:ascii="Times New Roman" w:hAnsi="Times New Roman"/>
                <w:lang w:val="en-US"/>
              </w:rPr>
              <w:t>325</w:t>
            </w:r>
            <w:r>
              <w:rPr>
                <w:rFonts w:ascii="Times New Roman" w:hAnsi="Times New Roman"/>
              </w:rPr>
              <w:t>/5335</w:t>
            </w:r>
          </w:p>
        </w:tc>
        <w:tc>
          <w:tcPr>
            <w:tcW w:w="5161" w:type="dxa"/>
            <w:shd w:val="clear" w:color="auto" w:fill="auto"/>
          </w:tcPr>
          <w:p w:rsidR="006267D2" w:rsidRPr="00593ECB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а </w:t>
            </w:r>
            <w:r w:rsidRPr="003C1DDF">
              <w:rPr>
                <w:rFonts w:ascii="Times New Roman" w:hAnsi="Times New Roman"/>
              </w:rPr>
              <w:t>006R01160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267D2" w:rsidRPr="00593ECB" w:rsidRDefault="006267D2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67D2" w:rsidRPr="00593ECB" w:rsidTr="006267D2">
        <w:trPr>
          <w:cantSplit/>
          <w:trHeight w:val="149"/>
        </w:trPr>
        <w:tc>
          <w:tcPr>
            <w:tcW w:w="455" w:type="dxa"/>
            <w:vMerge/>
          </w:tcPr>
          <w:p w:rsidR="006267D2" w:rsidRPr="006A57F2" w:rsidRDefault="006267D2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6267D2" w:rsidRPr="00593ECB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6267D2" w:rsidRPr="00593ECB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r w:rsidRPr="00593ECB">
              <w:rPr>
                <w:rFonts w:ascii="Times New Roman" w:hAnsi="Times New Roman"/>
              </w:rPr>
              <w:t>барабан</w:t>
            </w:r>
            <w:r>
              <w:rPr>
                <w:rFonts w:ascii="Times New Roman" w:hAnsi="Times New Roman"/>
              </w:rPr>
              <w:t xml:space="preserve">а </w:t>
            </w:r>
            <w:r w:rsidRPr="003C1DDF">
              <w:rPr>
                <w:rFonts w:ascii="Times New Roman" w:hAnsi="Times New Roman"/>
              </w:rPr>
              <w:t>013R00591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267D2" w:rsidRPr="00593ECB" w:rsidRDefault="006267D2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67D2" w:rsidRPr="00593ECB" w:rsidTr="006267D2">
        <w:trPr>
          <w:cantSplit/>
          <w:trHeight w:val="149"/>
        </w:trPr>
        <w:tc>
          <w:tcPr>
            <w:tcW w:w="455" w:type="dxa"/>
            <w:vMerge/>
          </w:tcPr>
          <w:p w:rsidR="006267D2" w:rsidRPr="006A57F2" w:rsidRDefault="006267D2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6267D2" w:rsidRPr="00593ECB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6267D2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</w:t>
            </w:r>
            <w:r w:rsidRPr="00163BAA">
              <w:rPr>
                <w:rFonts w:ascii="Times New Roman" w:hAnsi="Times New Roman"/>
              </w:rPr>
              <w:t>ьюзер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D42EC3">
              <w:rPr>
                <w:rFonts w:ascii="Times New Roman" w:hAnsi="Times New Roman"/>
              </w:rPr>
              <w:t>126K24993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267D2" w:rsidRPr="00593ECB" w:rsidRDefault="006267D2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67D2" w:rsidRPr="00593ECB" w:rsidTr="006267D2">
        <w:trPr>
          <w:cantSplit/>
          <w:trHeight w:val="149"/>
        </w:trPr>
        <w:tc>
          <w:tcPr>
            <w:tcW w:w="455" w:type="dxa"/>
            <w:vMerge/>
          </w:tcPr>
          <w:p w:rsidR="006267D2" w:rsidRPr="006A57F2" w:rsidRDefault="006267D2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6267D2" w:rsidRPr="00593ECB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6267D2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ролика подачи бумаги 600K78460 (3 шт.)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267D2" w:rsidRPr="00593ECB" w:rsidRDefault="006267D2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67D2" w:rsidRPr="00593ECB" w:rsidTr="006267D2">
        <w:trPr>
          <w:cantSplit/>
          <w:trHeight w:val="149"/>
        </w:trPr>
        <w:tc>
          <w:tcPr>
            <w:tcW w:w="455" w:type="dxa"/>
            <w:vMerge/>
          </w:tcPr>
          <w:p w:rsidR="006267D2" w:rsidRPr="006A57F2" w:rsidRDefault="006267D2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6267D2" w:rsidRPr="00593ECB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6267D2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</w:t>
            </w:r>
            <w:r w:rsidRPr="00D42EC3">
              <w:rPr>
                <w:rFonts w:ascii="Times New Roman" w:hAnsi="Times New Roman"/>
              </w:rPr>
              <w:t>олик</w:t>
            </w:r>
            <w:r>
              <w:rPr>
                <w:rFonts w:ascii="Times New Roman" w:hAnsi="Times New Roman"/>
              </w:rPr>
              <w:t>а</w:t>
            </w:r>
            <w:r w:rsidRPr="00D42EC3">
              <w:rPr>
                <w:rFonts w:ascii="Times New Roman" w:hAnsi="Times New Roman"/>
              </w:rPr>
              <w:t xml:space="preserve"> </w:t>
            </w:r>
            <w:proofErr w:type="spellStart"/>
            <w:r w:rsidRPr="00D42EC3">
              <w:rPr>
                <w:rFonts w:ascii="Times New Roman" w:hAnsi="Times New Roman"/>
              </w:rPr>
              <w:t>автоподатчика</w:t>
            </w:r>
            <w:proofErr w:type="spellEnd"/>
            <w:r w:rsidRPr="00D42EC3">
              <w:rPr>
                <w:rFonts w:ascii="Times New Roman" w:hAnsi="Times New Roman"/>
              </w:rPr>
              <w:t xml:space="preserve"> DADF</w:t>
            </w:r>
            <w:r>
              <w:rPr>
                <w:rFonts w:ascii="Times New Roman" w:hAnsi="Times New Roman"/>
              </w:rPr>
              <w:t xml:space="preserve"> </w:t>
            </w:r>
            <w:r w:rsidRPr="00D42EC3">
              <w:rPr>
                <w:rFonts w:ascii="Times New Roman" w:hAnsi="Times New Roman"/>
              </w:rPr>
              <w:t>604K20760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267D2" w:rsidRPr="00593ECB" w:rsidRDefault="006267D2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67D2" w:rsidRPr="00593ECB" w:rsidTr="006267D2">
        <w:trPr>
          <w:cantSplit/>
          <w:trHeight w:val="149"/>
        </w:trPr>
        <w:tc>
          <w:tcPr>
            <w:tcW w:w="455" w:type="dxa"/>
            <w:vMerge/>
          </w:tcPr>
          <w:p w:rsidR="006267D2" w:rsidRPr="006A57F2" w:rsidRDefault="006267D2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6267D2" w:rsidRPr="00593ECB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6267D2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Диагностика и 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267D2" w:rsidRPr="00593ECB" w:rsidRDefault="006267D2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267D2" w:rsidRPr="00593ECB" w:rsidTr="006267D2">
        <w:trPr>
          <w:cantSplit/>
          <w:trHeight w:val="204"/>
        </w:trPr>
        <w:tc>
          <w:tcPr>
            <w:tcW w:w="455" w:type="dxa"/>
            <w:vMerge/>
          </w:tcPr>
          <w:p w:rsidR="006267D2" w:rsidRPr="006A57F2" w:rsidRDefault="006267D2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6267D2" w:rsidRPr="00593ECB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6267D2" w:rsidRPr="00593ECB" w:rsidRDefault="006267D2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267D2" w:rsidRPr="00593ECB" w:rsidRDefault="006267D2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17"/>
        </w:trPr>
        <w:tc>
          <w:tcPr>
            <w:tcW w:w="455" w:type="dxa"/>
            <w:vMerge w:val="restart"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</w:t>
            </w:r>
            <w:proofErr w:type="spellStart"/>
            <w:r w:rsidRPr="00911456">
              <w:rPr>
                <w:rFonts w:ascii="Times New Roman" w:hAnsi="Times New Roman"/>
              </w:rPr>
              <w:t>Copy</w:t>
            </w:r>
            <w:proofErr w:type="spellEnd"/>
            <w:r w:rsidRPr="00911456">
              <w:rPr>
                <w:rFonts w:ascii="Times New Roman" w:hAnsi="Times New Roman"/>
              </w:rPr>
              <w:t xml:space="preserve"> </w:t>
            </w:r>
            <w:proofErr w:type="spellStart"/>
            <w:r w:rsidRPr="00911456">
              <w:rPr>
                <w:rFonts w:ascii="Times New Roman" w:hAnsi="Times New Roman"/>
              </w:rPr>
              <w:t>Centre</w:t>
            </w:r>
            <w:proofErr w:type="spellEnd"/>
            <w:r w:rsidRPr="00911456">
              <w:rPr>
                <w:rFonts w:ascii="Times New Roman" w:hAnsi="Times New Roman"/>
              </w:rPr>
              <w:t xml:space="preserve"> 118</w:t>
            </w:r>
            <w:r>
              <w:rPr>
                <w:rFonts w:ascii="Times New Roman" w:hAnsi="Times New Roman"/>
              </w:rPr>
              <w:t>/ С118</w:t>
            </w: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>-картриджа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D42EC3">
              <w:rPr>
                <w:rFonts w:ascii="Times New Roman" w:hAnsi="Times New Roman"/>
              </w:rPr>
              <w:t>006R01179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44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модуля ксерографии </w:t>
            </w:r>
            <w:r w:rsidRPr="00D42EC3">
              <w:rPr>
                <w:rFonts w:ascii="Times New Roman" w:hAnsi="Times New Roman"/>
              </w:rPr>
              <w:t>013R00589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44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</w:t>
            </w:r>
            <w:r w:rsidRPr="00163BAA">
              <w:rPr>
                <w:rFonts w:ascii="Times New Roman" w:hAnsi="Times New Roman"/>
              </w:rPr>
              <w:t>ьюзер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D42EC3">
              <w:rPr>
                <w:rFonts w:ascii="Times New Roman" w:hAnsi="Times New Roman"/>
              </w:rPr>
              <w:t>126K16469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44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Диагностика и 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82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08"/>
        </w:trPr>
        <w:tc>
          <w:tcPr>
            <w:tcW w:w="455" w:type="dxa"/>
            <w:vMerge w:val="restart"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5915</w:t>
            </w: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>-картриджа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942BB8">
              <w:rPr>
                <w:rFonts w:ascii="Times New Roman" w:hAnsi="Times New Roman"/>
              </w:rPr>
              <w:t>006R01020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17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Диагностика и 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17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F513AF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01"/>
        </w:trPr>
        <w:tc>
          <w:tcPr>
            <w:tcW w:w="455" w:type="dxa"/>
            <w:vMerge w:val="restart"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DC  440</w:t>
            </w: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принт</w:t>
            </w:r>
            <w:proofErr w:type="spellEnd"/>
            <w:r>
              <w:rPr>
                <w:rFonts w:ascii="Times New Roman" w:hAnsi="Times New Roman"/>
              </w:rPr>
              <w:t xml:space="preserve">-картриджа </w:t>
            </w:r>
            <w:r w:rsidRPr="00942BB8">
              <w:rPr>
                <w:rFonts w:ascii="Times New Roman" w:hAnsi="Times New Roman"/>
              </w:rPr>
              <w:t>113R00318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0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Диагностика и 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0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01"/>
        </w:trPr>
        <w:tc>
          <w:tcPr>
            <w:tcW w:w="455" w:type="dxa"/>
            <w:vMerge w:val="restart"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D72FA0" w:rsidRPr="00D42EC3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Xerox</w:t>
            </w:r>
            <w:r>
              <w:rPr>
                <w:rFonts w:ascii="Times New Roman" w:hAnsi="Times New Roman"/>
              </w:rPr>
              <w:t xml:space="preserve"> 103</w:t>
            </w: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>-картриджа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942BB8">
              <w:rPr>
                <w:rFonts w:ascii="Times New Roman" w:hAnsi="Times New Roman"/>
              </w:rPr>
              <w:t>006R00</w:t>
            </w: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0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копи-картриджа </w:t>
            </w:r>
            <w:r w:rsidRPr="00942BB8">
              <w:rPr>
                <w:rFonts w:ascii="Times New Roman" w:hAnsi="Times New Roman"/>
              </w:rPr>
              <w:t>013R00552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0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Диагностика и 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72FA0" w:rsidRPr="00593ECB" w:rsidTr="006267D2">
        <w:trPr>
          <w:cantSplit/>
          <w:trHeight w:val="201"/>
        </w:trPr>
        <w:tc>
          <w:tcPr>
            <w:tcW w:w="455" w:type="dxa"/>
            <w:vMerge/>
          </w:tcPr>
          <w:p w:rsidR="00D72FA0" w:rsidRPr="006A57F2" w:rsidRDefault="00D72FA0" w:rsidP="006267D2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D72FA0" w:rsidRPr="00593ECB" w:rsidRDefault="00D72FA0" w:rsidP="006267D2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2FA0" w:rsidRPr="00593ECB" w:rsidRDefault="00D72FA0" w:rsidP="006267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D72FA0" w:rsidRPr="00CF2BD0" w:rsidRDefault="00D72FA0" w:rsidP="00D72FA0">
      <w:pPr>
        <w:spacing w:after="0"/>
        <w:rPr>
          <w:rFonts w:ascii="Times New Roman" w:hAnsi="Times New Roman"/>
          <w:b/>
          <w:sz w:val="20"/>
          <w:szCs w:val="20"/>
        </w:rPr>
      </w:pPr>
    </w:p>
    <w:tbl>
      <w:tblPr>
        <w:tblW w:w="12767" w:type="dxa"/>
        <w:tblInd w:w="-176" w:type="dxa"/>
        <w:tblLook w:val="01E0" w:firstRow="1" w:lastRow="1" w:firstColumn="1" w:lastColumn="1" w:noHBand="0" w:noVBand="0"/>
      </w:tblPr>
      <w:tblGrid>
        <w:gridCol w:w="5387"/>
        <w:gridCol w:w="7380"/>
      </w:tblGrid>
      <w:tr w:rsidR="00D72FA0" w:rsidRPr="00593ECB" w:rsidTr="006267D2">
        <w:trPr>
          <w:trHeight w:val="481"/>
        </w:trPr>
        <w:tc>
          <w:tcPr>
            <w:tcW w:w="5387" w:type="dxa"/>
          </w:tcPr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/>
                <w:lang w:eastAsia="ru-RU"/>
              </w:rPr>
              <w:t xml:space="preserve">Исполнитель   </w:t>
            </w:r>
          </w:p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380" w:type="dxa"/>
          </w:tcPr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D72FA0" w:rsidRPr="00593ECB" w:rsidTr="006267D2">
        <w:trPr>
          <w:trHeight w:val="1054"/>
        </w:trPr>
        <w:tc>
          <w:tcPr>
            <w:tcW w:w="5387" w:type="dxa"/>
          </w:tcPr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Cs/>
                <w:lang w:eastAsia="ru-RU"/>
              </w:rPr>
              <w:t>_________ ____ «______»</w:t>
            </w:r>
          </w:p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80" w:type="dxa"/>
            <w:hideMark/>
          </w:tcPr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Cs/>
                <w:lang w:eastAsia="ru-RU"/>
              </w:rPr>
              <w:t>Генеральный директор</w:t>
            </w:r>
          </w:p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Cs/>
                <w:lang w:eastAsia="ru-RU"/>
              </w:rPr>
              <w:t>ОАО "Славнефть-ЯНОС"</w:t>
            </w:r>
          </w:p>
        </w:tc>
      </w:tr>
      <w:tr w:rsidR="00D72FA0" w:rsidRPr="00593ECB" w:rsidTr="006267D2">
        <w:trPr>
          <w:trHeight w:val="80"/>
        </w:trPr>
        <w:tc>
          <w:tcPr>
            <w:tcW w:w="5387" w:type="dxa"/>
            <w:hideMark/>
          </w:tcPr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Cs/>
                <w:lang w:eastAsia="ru-RU"/>
              </w:rPr>
              <w:t>________________ _._. _____</w:t>
            </w:r>
          </w:p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80" w:type="dxa"/>
            <w:hideMark/>
          </w:tcPr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Cs/>
                <w:lang w:eastAsia="ru-RU"/>
              </w:rPr>
              <w:t>____________________Н.В. Карпов</w:t>
            </w:r>
          </w:p>
          <w:p w:rsidR="00D72FA0" w:rsidRPr="000124BA" w:rsidRDefault="00D72FA0" w:rsidP="006267D2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</w:tbl>
    <w:p w:rsidR="00D72FA0" w:rsidRDefault="00D72FA0" w:rsidP="00D72FA0"/>
    <w:p w:rsidR="00910577" w:rsidRDefault="00910577">
      <w:pPr>
        <w:rPr>
          <w:rFonts w:ascii="Times New Roman" w:hAnsi="Times New Roman" w:cs="Times New Roman"/>
        </w:rPr>
      </w:pPr>
    </w:p>
    <w:p w:rsidR="00072A77" w:rsidRDefault="00072A77">
      <w:pPr>
        <w:rPr>
          <w:rFonts w:ascii="Times New Roman" w:hAnsi="Times New Roman" w:cs="Times New Roman"/>
        </w:rPr>
      </w:pPr>
    </w:p>
    <w:p w:rsidR="00072A77" w:rsidRDefault="00072A77">
      <w:pPr>
        <w:rPr>
          <w:rFonts w:ascii="Times New Roman" w:hAnsi="Times New Roman" w:cs="Times New Roman"/>
        </w:rPr>
      </w:pPr>
    </w:p>
    <w:p w:rsidR="00072A77" w:rsidRDefault="00072A77">
      <w:pPr>
        <w:rPr>
          <w:rFonts w:ascii="Times New Roman" w:hAnsi="Times New Roman" w:cs="Times New Roman"/>
        </w:rPr>
      </w:pPr>
    </w:p>
    <w:p w:rsidR="00072A77" w:rsidRDefault="00072A77">
      <w:pPr>
        <w:rPr>
          <w:rFonts w:ascii="Times New Roman" w:hAnsi="Times New Roman" w:cs="Times New Roman"/>
        </w:rPr>
      </w:pPr>
    </w:p>
    <w:p w:rsidR="00072A77" w:rsidRDefault="00072A77">
      <w:pPr>
        <w:rPr>
          <w:rFonts w:ascii="Times New Roman" w:hAnsi="Times New Roman" w:cs="Times New Roman"/>
        </w:rPr>
      </w:pPr>
    </w:p>
    <w:p w:rsidR="00072A77" w:rsidRDefault="00072A77">
      <w:pPr>
        <w:rPr>
          <w:rFonts w:ascii="Times New Roman" w:hAnsi="Times New Roman" w:cs="Times New Roman"/>
        </w:rPr>
      </w:pPr>
    </w:p>
    <w:p w:rsidR="00072A77" w:rsidRDefault="00072A77">
      <w:pPr>
        <w:rPr>
          <w:rFonts w:ascii="Times New Roman" w:hAnsi="Times New Roman" w:cs="Times New Roman"/>
        </w:rPr>
      </w:pPr>
    </w:p>
    <w:p w:rsidR="00072A77" w:rsidRDefault="00072A77">
      <w:pPr>
        <w:rPr>
          <w:rFonts w:ascii="Times New Roman" w:hAnsi="Times New Roman" w:cs="Times New Roman"/>
        </w:rPr>
      </w:pPr>
    </w:p>
    <w:p w:rsidR="00072A77" w:rsidRDefault="00072A77">
      <w:pPr>
        <w:rPr>
          <w:rFonts w:ascii="Times New Roman" w:hAnsi="Times New Roman" w:cs="Times New Roman"/>
        </w:rPr>
      </w:pPr>
    </w:p>
    <w:p w:rsidR="00072A77" w:rsidRPr="006D63A1" w:rsidRDefault="00072A77" w:rsidP="00072A77">
      <w:pPr>
        <w:widowControl w:val="0"/>
        <w:spacing w:before="120" w:after="120" w:line="300" w:lineRule="auto"/>
        <w:jc w:val="right"/>
        <w:rPr>
          <w:rFonts w:ascii="Times New Roman" w:eastAsia="Times New Roman" w:hAnsi="Times New Roman"/>
          <w:b/>
          <w:snapToGrid w:val="0"/>
          <w:lang w:eastAsia="ru-RU"/>
        </w:rPr>
      </w:pPr>
      <w:r w:rsidRPr="006D63A1">
        <w:rPr>
          <w:rFonts w:ascii="Times New Roman" w:eastAsia="Times New Roman" w:hAnsi="Times New Roman"/>
          <w:b/>
          <w:snapToGrid w:val="0"/>
          <w:lang w:eastAsia="ru-RU"/>
        </w:rPr>
        <w:lastRenderedPageBreak/>
        <w:t>Приложение № 4 к договору</w:t>
      </w:r>
    </w:p>
    <w:p w:rsidR="00072A77" w:rsidRPr="00C00D39" w:rsidRDefault="00072A77" w:rsidP="00072A77">
      <w:pPr>
        <w:widowControl w:val="0"/>
        <w:spacing w:before="120" w:after="120" w:line="300" w:lineRule="auto"/>
        <w:jc w:val="right"/>
        <w:rPr>
          <w:rFonts w:ascii="Times New Roman" w:eastAsia="Times New Roman" w:hAnsi="Times New Roman"/>
          <w:snapToGrid w:val="0"/>
          <w:lang w:eastAsia="ru-RU"/>
        </w:rPr>
      </w:pPr>
      <w:r w:rsidRPr="00C00D39">
        <w:rPr>
          <w:rFonts w:ascii="Times New Roman" w:eastAsia="Times New Roman" w:hAnsi="Times New Roman"/>
          <w:snapToGrid w:val="0"/>
          <w:lang w:eastAsia="ru-RU"/>
        </w:rPr>
        <w:t>№ ________________  от «___» _______ 201</w:t>
      </w:r>
      <w:r w:rsidR="009C63D8" w:rsidRPr="009C63D8">
        <w:rPr>
          <w:rFonts w:ascii="Times New Roman" w:eastAsia="Times New Roman" w:hAnsi="Times New Roman"/>
          <w:snapToGrid w:val="0"/>
          <w:lang w:eastAsia="ru-RU"/>
        </w:rPr>
        <w:t>8</w:t>
      </w:r>
      <w:r w:rsidRPr="00C00D39">
        <w:rPr>
          <w:rFonts w:ascii="Times New Roman" w:eastAsia="Times New Roman" w:hAnsi="Times New Roman"/>
          <w:snapToGrid w:val="0"/>
          <w:lang w:eastAsia="ru-RU"/>
        </w:rPr>
        <w:t xml:space="preserve">  г.</w:t>
      </w: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1"/>
      </w:tblGrid>
      <w:tr w:rsidR="00072A77" w:rsidRPr="00C00D39" w:rsidTr="006B73C7">
        <w:trPr>
          <w:trHeight w:val="1374"/>
        </w:trPr>
        <w:tc>
          <w:tcPr>
            <w:tcW w:w="3791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Реквизиты организации подрядчика</w:t>
            </w:r>
          </w:p>
        </w:tc>
      </w:tr>
    </w:tbl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</w:p>
    <w:p w:rsidR="00072A77" w:rsidRPr="00C00D39" w:rsidRDefault="00072A77" w:rsidP="00072A77">
      <w:pPr>
        <w:jc w:val="center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Заявка</w:t>
      </w:r>
    </w:p>
    <w:p w:rsidR="00072A77" w:rsidRPr="00C00D39" w:rsidRDefault="00072A77" w:rsidP="00072A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 xml:space="preserve">На </w:t>
      </w:r>
      <w:r w:rsidR="006E0CCB">
        <w:rPr>
          <w:rFonts w:ascii="Times New Roman" w:hAnsi="Times New Roman"/>
          <w:sz w:val="24"/>
          <w:szCs w:val="24"/>
        </w:rPr>
        <w:t>оказание услуг</w:t>
      </w:r>
      <w:r w:rsidRPr="00C00D39">
        <w:rPr>
          <w:rFonts w:ascii="Times New Roman" w:hAnsi="Times New Roman"/>
          <w:sz w:val="24"/>
          <w:szCs w:val="24"/>
        </w:rPr>
        <w:t>:_________________________________________________________</w:t>
      </w:r>
    </w:p>
    <w:p w:rsidR="00072A77" w:rsidRPr="00C00D39" w:rsidRDefault="00072A77" w:rsidP="00072A7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00D39">
        <w:rPr>
          <w:rFonts w:ascii="Times New Roman" w:hAnsi="Times New Roman"/>
          <w:i/>
          <w:sz w:val="18"/>
          <w:szCs w:val="18"/>
        </w:rPr>
        <w:t>(</w:t>
      </w:r>
      <w:r w:rsidR="009C63D8">
        <w:rPr>
          <w:rFonts w:ascii="Times New Roman" w:hAnsi="Times New Roman"/>
          <w:i/>
          <w:sz w:val="16"/>
          <w:szCs w:val="16"/>
        </w:rPr>
        <w:t xml:space="preserve"> наименование услуг</w:t>
      </w:r>
      <w:r w:rsidRPr="00C00D39">
        <w:rPr>
          <w:rFonts w:ascii="Times New Roman" w:hAnsi="Times New Roman"/>
          <w:i/>
          <w:sz w:val="16"/>
          <w:szCs w:val="16"/>
        </w:rPr>
        <w:t xml:space="preserve">: диагностика и </w:t>
      </w:r>
      <w:r w:rsidRPr="00EE0FB9">
        <w:rPr>
          <w:rFonts w:ascii="Times New Roman" w:hAnsi="Times New Roman"/>
          <w:i/>
          <w:sz w:val="16"/>
          <w:szCs w:val="16"/>
        </w:rPr>
        <w:t>устранение неисправности</w:t>
      </w:r>
      <w:r>
        <w:rPr>
          <w:rFonts w:ascii="Times New Roman" w:hAnsi="Times New Roman"/>
          <w:i/>
          <w:sz w:val="16"/>
          <w:szCs w:val="16"/>
        </w:rPr>
        <w:t xml:space="preserve">/ </w:t>
      </w:r>
      <w:r w:rsidRPr="005413AA">
        <w:rPr>
          <w:rFonts w:ascii="Times New Roman" w:eastAsia="Calibri" w:hAnsi="Times New Roman" w:cs="Times New Roman"/>
          <w:i/>
          <w:sz w:val="16"/>
          <w:szCs w:val="16"/>
        </w:rPr>
        <w:t>доставка в авторизованный сервисный центр и обратно</w:t>
      </w:r>
      <w:r w:rsidRPr="00C00D39">
        <w:rPr>
          <w:rFonts w:ascii="Times New Roman" w:hAnsi="Times New Roman"/>
          <w:i/>
          <w:sz w:val="16"/>
          <w:szCs w:val="16"/>
        </w:rPr>
        <w:t>)</w:t>
      </w:r>
    </w:p>
    <w:p w:rsidR="00072A77" w:rsidRPr="00C00D39" w:rsidRDefault="00072A77" w:rsidP="00072A77">
      <w:pPr>
        <w:jc w:val="center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785"/>
        <w:gridCol w:w="1787"/>
        <w:gridCol w:w="1726"/>
        <w:gridCol w:w="2598"/>
      </w:tblGrid>
      <w:tr w:rsidR="00072A77" w:rsidRPr="00C00D39" w:rsidTr="006B73C7">
        <w:tc>
          <w:tcPr>
            <w:tcW w:w="675" w:type="dxa"/>
            <w:shd w:val="clear" w:color="auto" w:fill="auto"/>
            <w:vAlign w:val="center"/>
          </w:tcPr>
          <w:p w:rsidR="00072A77" w:rsidRPr="00C00D39" w:rsidRDefault="00072A77" w:rsidP="006B73C7">
            <w:pPr>
              <w:rPr>
                <w:rFonts w:ascii="Times New Roman" w:hAnsi="Times New Roman"/>
                <w:sz w:val="20"/>
                <w:szCs w:val="20"/>
              </w:rPr>
            </w:pPr>
            <w:r w:rsidRPr="00C00D3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УИД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072A77" w:rsidRPr="00C00D39" w:rsidRDefault="00072A77" w:rsidP="006B73C7">
            <w:pPr>
              <w:rPr>
                <w:rFonts w:ascii="Times New Roman" w:hAnsi="Times New Roman"/>
                <w:sz w:val="20"/>
                <w:szCs w:val="20"/>
              </w:rPr>
            </w:pPr>
            <w:r w:rsidRPr="00C00D39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072A77" w:rsidRPr="00C00D39" w:rsidRDefault="00072A77" w:rsidP="006B73C7">
            <w:pPr>
              <w:rPr>
                <w:rFonts w:ascii="Times New Roman" w:hAnsi="Times New Roman"/>
                <w:sz w:val="20"/>
                <w:szCs w:val="20"/>
              </w:rPr>
            </w:pPr>
            <w:r w:rsidRPr="009553D4">
              <w:rPr>
                <w:rFonts w:ascii="Times New Roman" w:hAnsi="Times New Roman"/>
                <w:sz w:val="20"/>
                <w:szCs w:val="20"/>
              </w:rPr>
              <w:t>Местонахождение оборудования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072A77" w:rsidRPr="00C00D39" w:rsidRDefault="00072A77" w:rsidP="006B73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553D4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 w:rsidRPr="009553D4">
              <w:rPr>
                <w:rFonts w:ascii="Times New Roman" w:hAnsi="Times New Roman"/>
                <w:sz w:val="20"/>
                <w:szCs w:val="20"/>
              </w:rPr>
              <w:t xml:space="preserve"> за оборудование</w:t>
            </w:r>
          </w:p>
        </w:tc>
        <w:tc>
          <w:tcPr>
            <w:tcW w:w="2598" w:type="dxa"/>
            <w:shd w:val="clear" w:color="auto" w:fill="auto"/>
            <w:vAlign w:val="center"/>
          </w:tcPr>
          <w:p w:rsidR="00072A77" w:rsidRPr="00C00D39" w:rsidRDefault="00072A77" w:rsidP="00191F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3D4">
              <w:rPr>
                <w:rFonts w:ascii="Times New Roman" w:hAnsi="Times New Roman"/>
                <w:sz w:val="20"/>
                <w:szCs w:val="20"/>
              </w:rPr>
              <w:t>На</w:t>
            </w:r>
            <w:r w:rsidRPr="00C00D39">
              <w:rPr>
                <w:rFonts w:ascii="Times New Roman" w:hAnsi="Times New Roman"/>
                <w:sz w:val="20"/>
                <w:szCs w:val="20"/>
              </w:rPr>
              <w:t>и</w:t>
            </w:r>
            <w:r w:rsidRPr="009553D4">
              <w:rPr>
                <w:rFonts w:ascii="Times New Roman" w:hAnsi="Times New Roman"/>
                <w:sz w:val="20"/>
                <w:szCs w:val="20"/>
              </w:rPr>
              <w:t xml:space="preserve">менование </w:t>
            </w:r>
            <w:r w:rsidR="00191F10" w:rsidRPr="00B620EA">
              <w:rPr>
                <w:rFonts w:ascii="Times New Roman" w:hAnsi="Times New Roman"/>
                <w:sz w:val="20"/>
                <w:szCs w:val="20"/>
              </w:rPr>
              <w:t>услуг</w:t>
            </w:r>
          </w:p>
        </w:tc>
      </w:tr>
      <w:tr w:rsidR="00072A77" w:rsidRPr="00C00D39" w:rsidTr="006B73C7">
        <w:tc>
          <w:tcPr>
            <w:tcW w:w="675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</w:p>
    <w:p w:rsidR="00072A77" w:rsidRDefault="00072A77" w:rsidP="00072A77">
      <w:pPr>
        <w:rPr>
          <w:rFonts w:ascii="Times New Roman" w:hAnsi="Times New Roman"/>
          <w:lang w:val="en-US"/>
        </w:rPr>
      </w:pPr>
      <w:r w:rsidRPr="006D63A1">
        <w:rPr>
          <w:rFonts w:ascii="Times New Roman" w:hAnsi="Times New Roman"/>
        </w:rPr>
        <w:t>от «___» __________ 201 __ г.</w:t>
      </w:r>
    </w:p>
    <w:p w:rsidR="005E3A7A" w:rsidRPr="005E3A7A" w:rsidRDefault="005E3A7A" w:rsidP="00072A77">
      <w:pPr>
        <w:rPr>
          <w:rFonts w:ascii="Times New Roman" w:hAnsi="Times New Roman"/>
          <w:lang w:val="en-US"/>
        </w:rPr>
      </w:pPr>
    </w:p>
    <w:p w:rsidR="005E3A7A" w:rsidRPr="00C00D39" w:rsidRDefault="005E3A7A" w:rsidP="005E3A7A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Тел.______________, адрес электронной почты ____________________.</w:t>
      </w:r>
    </w:p>
    <w:p w:rsidR="00072A77" w:rsidRPr="006D63A1" w:rsidRDefault="00072A77" w:rsidP="00072A77">
      <w:pPr>
        <w:rPr>
          <w:rFonts w:ascii="Times New Roman" w:hAnsi="Times New Roman"/>
        </w:rPr>
      </w:pPr>
      <w:r w:rsidRPr="006D63A1">
        <w:rPr>
          <w:rFonts w:ascii="Times New Roman" w:eastAsia="Times New Roman" w:hAnsi="Times New Roman"/>
          <w:snapToGrid w:val="0"/>
          <w:color w:val="000000"/>
          <w:lang w:eastAsia="ru-RU"/>
        </w:rPr>
        <w:t>Начальник отдела администрирования</w:t>
      </w:r>
      <w:r w:rsidRPr="006D63A1">
        <w:rPr>
          <w:rFonts w:ascii="Times New Roman" w:eastAsia="Times New Roman" w:hAnsi="Times New Roman"/>
          <w:snapToGrid w:val="0"/>
          <w:color w:val="000000"/>
          <w:lang w:eastAsia="ru-RU"/>
        </w:rPr>
        <w:br/>
        <w:t>и технической поддержки</w:t>
      </w:r>
      <w:r w:rsidRPr="006D63A1">
        <w:rPr>
          <w:rFonts w:ascii="Times New Roman" w:hAnsi="Times New Roman"/>
        </w:rPr>
        <w:tab/>
      </w:r>
      <w:r w:rsidRPr="006D63A1">
        <w:rPr>
          <w:rFonts w:ascii="Times New Roman" w:hAnsi="Times New Roman"/>
        </w:rPr>
        <w:tab/>
      </w:r>
      <w:r w:rsidRPr="006D63A1">
        <w:rPr>
          <w:rFonts w:ascii="Times New Roman" w:hAnsi="Times New Roman"/>
        </w:rPr>
        <w:tab/>
      </w:r>
      <w:r w:rsidRPr="006D63A1">
        <w:rPr>
          <w:rFonts w:ascii="Times New Roman" w:hAnsi="Times New Roman"/>
        </w:rPr>
        <w:tab/>
      </w:r>
      <w:r w:rsidRPr="006D63A1">
        <w:rPr>
          <w:rFonts w:ascii="Times New Roman" w:hAnsi="Times New Roman"/>
        </w:rPr>
        <w:tab/>
      </w:r>
      <w:r w:rsidRPr="006D63A1">
        <w:rPr>
          <w:rFonts w:ascii="Times New Roman" w:hAnsi="Times New Roman"/>
        </w:rPr>
        <w:tab/>
      </w:r>
      <w:r w:rsidR="006D63A1">
        <w:rPr>
          <w:rFonts w:ascii="Times New Roman" w:hAnsi="Times New Roman"/>
        </w:rPr>
        <w:t>_</w:t>
      </w:r>
      <w:r w:rsidRPr="006D63A1">
        <w:rPr>
          <w:rFonts w:ascii="Times New Roman" w:hAnsi="Times New Roman"/>
        </w:rPr>
        <w:t>_______________</w:t>
      </w:r>
    </w:p>
    <w:p w:rsidR="00072A77" w:rsidRPr="006D63A1" w:rsidRDefault="00072A77" w:rsidP="00072A77">
      <w:pPr>
        <w:spacing w:line="240" w:lineRule="atLeast"/>
        <w:rPr>
          <w:rFonts w:ascii="Times New Roman" w:hAnsi="Times New Roman"/>
        </w:rPr>
      </w:pPr>
      <w:r w:rsidRPr="006D63A1">
        <w:rPr>
          <w:rFonts w:ascii="Times New Roman" w:hAnsi="Times New Roman"/>
        </w:rPr>
        <w:t>От ____ «_________»</w:t>
      </w:r>
      <w:r w:rsidRPr="006D63A1">
        <w:rPr>
          <w:rFonts w:ascii="Times New Roman" w:hAnsi="Times New Roman"/>
        </w:rPr>
        <w:tab/>
      </w:r>
      <w:r w:rsidRPr="006D63A1">
        <w:rPr>
          <w:rFonts w:ascii="Times New Roman" w:hAnsi="Times New Roman"/>
        </w:rPr>
        <w:tab/>
      </w:r>
      <w:r w:rsidRPr="006D63A1">
        <w:rPr>
          <w:rFonts w:ascii="Times New Roman" w:hAnsi="Times New Roman"/>
        </w:rPr>
        <w:tab/>
      </w:r>
      <w:r w:rsidRPr="006D63A1">
        <w:rPr>
          <w:rFonts w:ascii="Times New Roman" w:hAnsi="Times New Roman"/>
        </w:rPr>
        <w:tab/>
      </w:r>
      <w:r w:rsidRPr="006D63A1">
        <w:rPr>
          <w:rFonts w:ascii="Times New Roman" w:hAnsi="Times New Roman"/>
        </w:rPr>
        <w:tab/>
        <w:t xml:space="preserve">             </w:t>
      </w:r>
      <w:r w:rsidRPr="006D63A1">
        <w:rPr>
          <w:rFonts w:ascii="Times New Roman" w:hAnsi="Times New Roman"/>
        </w:rPr>
        <w:tab/>
        <w:t xml:space="preserve">________________ </w:t>
      </w: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072A77" w:rsidRPr="00C00D39" w:rsidTr="006B73C7">
        <w:tc>
          <w:tcPr>
            <w:tcW w:w="4291" w:type="dxa"/>
          </w:tcPr>
          <w:p w:rsidR="006D63A1" w:rsidRDefault="006D63A1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072A77" w:rsidRPr="006D63A1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63A1">
              <w:rPr>
                <w:rFonts w:ascii="Times New Roman" w:eastAsia="Times New Roman" w:hAnsi="Times New Roman"/>
                <w:lang w:eastAsia="ru-RU"/>
              </w:rPr>
              <w:t>От Заказчика:</w:t>
            </w:r>
          </w:p>
        </w:tc>
        <w:tc>
          <w:tcPr>
            <w:tcW w:w="286" w:type="dxa"/>
          </w:tcPr>
          <w:p w:rsidR="00072A77" w:rsidRPr="006D63A1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34" w:type="dxa"/>
          </w:tcPr>
          <w:p w:rsidR="006D63A1" w:rsidRDefault="006D63A1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072A77" w:rsidRPr="006D63A1" w:rsidRDefault="00072A7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63A1">
              <w:rPr>
                <w:rFonts w:ascii="Times New Roman" w:eastAsia="Times New Roman" w:hAnsi="Times New Roman"/>
                <w:lang w:eastAsia="ru-RU"/>
              </w:rPr>
              <w:t>От Исполнителя:</w:t>
            </w:r>
          </w:p>
        </w:tc>
      </w:tr>
      <w:tr w:rsidR="00072A77" w:rsidRPr="00C00D39" w:rsidTr="006B73C7">
        <w:tc>
          <w:tcPr>
            <w:tcW w:w="4291" w:type="dxa"/>
          </w:tcPr>
          <w:p w:rsidR="00072A77" w:rsidRPr="006D63A1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63A1">
              <w:rPr>
                <w:rFonts w:ascii="Times New Roman" w:eastAsia="Times New Roman" w:hAnsi="Times New Roman"/>
                <w:lang w:eastAsia="ru-RU"/>
              </w:rPr>
              <w:t>_________________ (Н.В. Карпов)</w:t>
            </w:r>
          </w:p>
        </w:tc>
        <w:tc>
          <w:tcPr>
            <w:tcW w:w="286" w:type="dxa"/>
          </w:tcPr>
          <w:p w:rsidR="00072A77" w:rsidRPr="006D63A1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34" w:type="dxa"/>
          </w:tcPr>
          <w:p w:rsidR="00072A77" w:rsidRPr="006D63A1" w:rsidRDefault="00072A7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63A1">
              <w:rPr>
                <w:rFonts w:ascii="Times New Roman" w:eastAsia="Times New Roman" w:hAnsi="Times New Roman"/>
                <w:lang w:eastAsia="ru-RU"/>
              </w:rPr>
              <w:t>_________________ ( ________ )</w:t>
            </w:r>
          </w:p>
        </w:tc>
      </w:tr>
      <w:tr w:rsidR="00072A77" w:rsidRPr="00C00D39" w:rsidTr="006B73C7">
        <w:tc>
          <w:tcPr>
            <w:tcW w:w="4291" w:type="dxa"/>
          </w:tcPr>
          <w:p w:rsidR="00072A77" w:rsidRPr="006D63A1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63A1">
              <w:rPr>
                <w:rFonts w:ascii="Times New Roman" w:eastAsia="Times New Roman" w:hAnsi="Times New Roman"/>
                <w:lang w:eastAsia="ru-RU"/>
              </w:rPr>
              <w:t>МП</w:t>
            </w:r>
          </w:p>
        </w:tc>
        <w:tc>
          <w:tcPr>
            <w:tcW w:w="286" w:type="dxa"/>
          </w:tcPr>
          <w:p w:rsidR="00072A77" w:rsidRPr="006D63A1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34" w:type="dxa"/>
          </w:tcPr>
          <w:p w:rsidR="00072A77" w:rsidRPr="006D63A1" w:rsidRDefault="00072A7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D63A1">
              <w:rPr>
                <w:rFonts w:ascii="Times New Roman" w:eastAsia="Times New Roman" w:hAnsi="Times New Roman"/>
                <w:lang w:eastAsia="ru-RU"/>
              </w:rPr>
              <w:t>МП</w:t>
            </w:r>
          </w:p>
        </w:tc>
      </w:tr>
    </w:tbl>
    <w:p w:rsidR="00072A77" w:rsidRPr="00C3067B" w:rsidRDefault="00072A77" w:rsidP="00072A77">
      <w:pPr>
        <w:spacing w:after="0" w:line="240" w:lineRule="auto"/>
        <w:jc w:val="right"/>
        <w:rPr>
          <w:rFonts w:ascii="Times New Roman" w:eastAsia="Times New Roman" w:hAnsi="Times New Roman"/>
          <w:b/>
          <w:snapToGrid w:val="0"/>
          <w:lang w:eastAsia="ru-RU"/>
        </w:rPr>
      </w:pPr>
      <w:r w:rsidRPr="00C00D39">
        <w:rPr>
          <w:rFonts w:ascii="Times New Roman" w:hAnsi="Times New Roman"/>
          <w:sz w:val="24"/>
          <w:szCs w:val="24"/>
        </w:rPr>
        <w:br w:type="page"/>
      </w:r>
      <w:r w:rsidRPr="00C00D39">
        <w:lastRenderedPageBreak/>
        <w:tab/>
      </w:r>
      <w:r w:rsidRPr="00C00D39">
        <w:tab/>
      </w:r>
      <w:r w:rsidRPr="00C00D39">
        <w:tab/>
      </w:r>
      <w:r w:rsidRPr="00C3067B">
        <w:rPr>
          <w:rFonts w:ascii="Times New Roman" w:eastAsia="Times New Roman" w:hAnsi="Times New Roman"/>
          <w:b/>
          <w:snapToGrid w:val="0"/>
          <w:lang w:eastAsia="ru-RU"/>
        </w:rPr>
        <w:t xml:space="preserve">Приложение № </w:t>
      </w:r>
      <w:r w:rsidRPr="00C3067B">
        <w:rPr>
          <w:rFonts w:ascii="Times New Roman" w:eastAsia="Times New Roman" w:hAnsi="Times New Roman"/>
          <w:b/>
          <w:snapToGrid w:val="0"/>
          <w:lang w:val="en-US" w:eastAsia="ru-RU"/>
        </w:rPr>
        <w:t>5</w:t>
      </w:r>
      <w:r w:rsidRPr="00C3067B">
        <w:rPr>
          <w:rFonts w:ascii="Times New Roman" w:eastAsia="Times New Roman" w:hAnsi="Times New Roman"/>
          <w:b/>
          <w:snapToGrid w:val="0"/>
          <w:lang w:eastAsia="ru-RU"/>
        </w:rPr>
        <w:t xml:space="preserve"> к договору</w:t>
      </w:r>
    </w:p>
    <w:p w:rsidR="00072A77" w:rsidRPr="00C00D39" w:rsidRDefault="00072A77" w:rsidP="00072A77">
      <w:pPr>
        <w:widowControl w:val="0"/>
        <w:spacing w:before="120" w:after="120" w:line="300" w:lineRule="auto"/>
        <w:jc w:val="right"/>
        <w:rPr>
          <w:rFonts w:ascii="Times New Roman" w:eastAsia="Times New Roman" w:hAnsi="Times New Roman"/>
          <w:snapToGrid w:val="0"/>
          <w:lang w:eastAsia="ru-RU"/>
        </w:rPr>
      </w:pPr>
      <w:r w:rsidRPr="00C00D39">
        <w:rPr>
          <w:rFonts w:ascii="Times New Roman" w:eastAsia="Times New Roman" w:hAnsi="Times New Roman"/>
          <w:snapToGrid w:val="0"/>
          <w:lang w:eastAsia="ru-RU"/>
        </w:rPr>
        <w:t>№ ________________  от «___» _______ 201</w:t>
      </w:r>
      <w:r w:rsidR="009C63D8">
        <w:rPr>
          <w:rFonts w:ascii="Times New Roman" w:eastAsia="Times New Roman" w:hAnsi="Times New Roman"/>
          <w:snapToGrid w:val="0"/>
          <w:lang w:eastAsia="ru-RU"/>
        </w:rPr>
        <w:t>8</w:t>
      </w:r>
      <w:r w:rsidRPr="00C00D39">
        <w:rPr>
          <w:rFonts w:ascii="Times New Roman" w:eastAsia="Times New Roman" w:hAnsi="Times New Roman"/>
          <w:snapToGrid w:val="0"/>
          <w:lang w:eastAsia="ru-RU"/>
        </w:rPr>
        <w:t xml:space="preserve">  г.</w:t>
      </w:r>
    </w:p>
    <w:p w:rsidR="00072A77" w:rsidRPr="00C00D39" w:rsidRDefault="00072A77" w:rsidP="00072A77">
      <w:pPr>
        <w:widowControl w:val="0"/>
        <w:spacing w:after="0" w:line="300" w:lineRule="auto"/>
        <w:ind w:left="5103" w:right="3683"/>
        <w:jc w:val="right"/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widowControl w:val="0"/>
        <w:spacing w:after="0" w:line="300" w:lineRule="auto"/>
        <w:ind w:left="5103" w:right="565"/>
        <w:jc w:val="right"/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widowControl w:val="0"/>
        <w:spacing w:after="0" w:line="300" w:lineRule="auto"/>
        <w:ind w:left="5103" w:right="565"/>
        <w:jc w:val="right"/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jc w:val="center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Акт приема Оборудования в ремонт</w:t>
      </w: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ind w:firstLine="567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Настоящий акт составлен в том, что представитель ОАО «Славнефть-ЯНОС» передал, а представитель ____ «____________» принял следующее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294"/>
        <w:gridCol w:w="1914"/>
        <w:gridCol w:w="1023"/>
        <w:gridCol w:w="2806"/>
      </w:tblGrid>
      <w:tr w:rsidR="00072A77" w:rsidRPr="00C00D39" w:rsidTr="006B73C7">
        <w:tc>
          <w:tcPr>
            <w:tcW w:w="540" w:type="dxa"/>
            <w:shd w:val="clear" w:color="auto" w:fill="auto"/>
            <w:vAlign w:val="center"/>
          </w:tcPr>
          <w:p w:rsidR="00072A77" w:rsidRPr="00C00D39" w:rsidRDefault="00072A77" w:rsidP="006B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00D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00D3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072A77" w:rsidRPr="00C00D39" w:rsidRDefault="00072A77" w:rsidP="006B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072A77" w:rsidRPr="00C00D39" w:rsidRDefault="00072A77" w:rsidP="006B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hAnsi="Times New Roman"/>
                <w:sz w:val="24"/>
                <w:szCs w:val="24"/>
              </w:rPr>
              <w:t>Серийный номер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072A77" w:rsidRPr="00C00D39" w:rsidRDefault="00072A77" w:rsidP="006B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072A77" w:rsidRPr="00C00D39" w:rsidRDefault="00072A77" w:rsidP="006B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hAnsi="Times New Roman"/>
                <w:sz w:val="24"/>
                <w:szCs w:val="24"/>
              </w:rPr>
              <w:t>Неисправность</w:t>
            </w:r>
          </w:p>
        </w:tc>
      </w:tr>
      <w:tr w:rsidR="00072A77" w:rsidRPr="00C00D39" w:rsidTr="006B73C7">
        <w:tc>
          <w:tcPr>
            <w:tcW w:w="540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A77" w:rsidRPr="00C00D39" w:rsidTr="006B73C7">
        <w:tc>
          <w:tcPr>
            <w:tcW w:w="540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от «___» __________ 201 __ г.</w:t>
      </w: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Представитель ОАО «Славнефть-ЯНОС»</w:t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  <w:t>_______________</w:t>
      </w: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От ____ «__________»</w:t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  <w:t>_______________</w:t>
      </w: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  <w:t>МП</w:t>
      </w:r>
    </w:p>
    <w:p w:rsidR="00072A77" w:rsidRPr="00C00D39" w:rsidRDefault="00072A77" w:rsidP="00072A77">
      <w:pPr>
        <w:widowControl w:val="0"/>
        <w:spacing w:after="0" w:line="300" w:lineRule="auto"/>
        <w:rPr>
          <w:rFonts w:ascii="Times New Roman" w:eastAsia="Times New Roman" w:hAnsi="Times New Roman"/>
          <w:snapToGrid w:val="0"/>
          <w:szCs w:val="20"/>
          <w:lang w:eastAsia="ru-RU"/>
        </w:rPr>
      </w:pPr>
    </w:p>
    <w:p w:rsidR="00072A77" w:rsidRPr="00C00D39" w:rsidRDefault="00072A77" w:rsidP="00072A77">
      <w:pPr>
        <w:spacing w:after="0" w:line="240" w:lineRule="auto"/>
      </w:pP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072A77" w:rsidRPr="00C00D39" w:rsidTr="006B73C7">
        <w:tc>
          <w:tcPr>
            <w:tcW w:w="425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28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072A77" w:rsidRPr="00C00D39" w:rsidRDefault="00072A7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2A77" w:rsidRPr="00C00D39" w:rsidRDefault="00072A7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072A77" w:rsidRPr="00C00D39" w:rsidTr="006B73C7">
        <w:tc>
          <w:tcPr>
            <w:tcW w:w="425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_________________ </w:t>
            </w: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Н.В. Карпов)</w:t>
            </w:r>
          </w:p>
        </w:tc>
        <w:tc>
          <w:tcPr>
            <w:tcW w:w="28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072A77" w:rsidRPr="00C00D39" w:rsidRDefault="00072A7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_________________ </w:t>
            </w: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________ )</w:t>
            </w:r>
          </w:p>
        </w:tc>
      </w:tr>
      <w:tr w:rsidR="00072A77" w:rsidRPr="00C00D39" w:rsidTr="006B73C7">
        <w:tc>
          <w:tcPr>
            <w:tcW w:w="425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072A77" w:rsidRPr="00C00D39" w:rsidRDefault="00072A7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</w:t>
            </w:r>
          </w:p>
        </w:tc>
      </w:tr>
    </w:tbl>
    <w:p w:rsidR="00072A77" w:rsidRPr="00C00D39" w:rsidRDefault="00072A77" w:rsidP="00072A77">
      <w:pPr>
        <w:spacing w:after="0" w:line="240" w:lineRule="auto"/>
      </w:pPr>
      <w:r w:rsidRPr="00C00D39">
        <w:br w:type="page"/>
      </w:r>
    </w:p>
    <w:p w:rsidR="00072A77" w:rsidRPr="00C3067B" w:rsidRDefault="00072A77" w:rsidP="00072A77">
      <w:pPr>
        <w:widowControl w:val="0"/>
        <w:spacing w:before="120" w:after="120" w:line="300" w:lineRule="auto"/>
        <w:jc w:val="right"/>
        <w:rPr>
          <w:rFonts w:ascii="Times New Roman" w:eastAsia="Times New Roman" w:hAnsi="Times New Roman"/>
          <w:b/>
          <w:snapToGrid w:val="0"/>
          <w:lang w:eastAsia="ru-RU"/>
        </w:rPr>
      </w:pPr>
      <w:r w:rsidRPr="00C00D39">
        <w:lastRenderedPageBreak/>
        <w:tab/>
      </w:r>
      <w:r w:rsidRPr="00C00D39">
        <w:tab/>
      </w:r>
      <w:r w:rsidRPr="00C00D39">
        <w:tab/>
      </w:r>
      <w:r w:rsidRPr="00C00D39">
        <w:tab/>
      </w:r>
      <w:r w:rsidRPr="00C00D39">
        <w:tab/>
      </w:r>
      <w:r w:rsidRPr="00C00D39">
        <w:tab/>
      </w:r>
      <w:r w:rsidRPr="00C00D39">
        <w:tab/>
      </w:r>
      <w:r w:rsidRPr="00C00D39">
        <w:tab/>
      </w:r>
      <w:r w:rsidRPr="00C00D39">
        <w:tab/>
      </w:r>
      <w:r w:rsidRPr="00C3067B">
        <w:rPr>
          <w:rFonts w:ascii="Times New Roman" w:eastAsia="Times New Roman" w:hAnsi="Times New Roman"/>
          <w:b/>
          <w:snapToGrid w:val="0"/>
          <w:lang w:eastAsia="ru-RU"/>
        </w:rPr>
        <w:t xml:space="preserve">Приложение № </w:t>
      </w:r>
      <w:r w:rsidRPr="00C3067B">
        <w:rPr>
          <w:rFonts w:ascii="Times New Roman" w:eastAsia="Times New Roman" w:hAnsi="Times New Roman"/>
          <w:b/>
          <w:snapToGrid w:val="0"/>
          <w:lang w:val="en-US" w:eastAsia="ru-RU"/>
        </w:rPr>
        <w:t>6</w:t>
      </w:r>
      <w:r w:rsidRPr="00C3067B">
        <w:rPr>
          <w:rFonts w:ascii="Times New Roman" w:eastAsia="Times New Roman" w:hAnsi="Times New Roman"/>
          <w:b/>
          <w:snapToGrid w:val="0"/>
          <w:lang w:eastAsia="ru-RU"/>
        </w:rPr>
        <w:t xml:space="preserve"> к договору</w:t>
      </w:r>
    </w:p>
    <w:p w:rsidR="00072A77" w:rsidRPr="00C00D39" w:rsidRDefault="00072A77" w:rsidP="00072A77">
      <w:pPr>
        <w:widowControl w:val="0"/>
        <w:spacing w:before="120" w:after="120" w:line="300" w:lineRule="auto"/>
        <w:jc w:val="right"/>
        <w:rPr>
          <w:rFonts w:ascii="Times New Roman" w:eastAsia="Times New Roman" w:hAnsi="Times New Roman"/>
          <w:snapToGrid w:val="0"/>
          <w:lang w:eastAsia="ru-RU"/>
        </w:rPr>
      </w:pPr>
      <w:r w:rsidRPr="00C00D39">
        <w:rPr>
          <w:rFonts w:ascii="Times New Roman" w:eastAsia="Times New Roman" w:hAnsi="Times New Roman"/>
          <w:snapToGrid w:val="0"/>
          <w:lang w:eastAsia="ru-RU"/>
        </w:rPr>
        <w:t>№ ________________  от «___» _______ 201</w:t>
      </w:r>
      <w:r w:rsidR="009C63D8">
        <w:rPr>
          <w:rFonts w:ascii="Times New Roman" w:eastAsia="Times New Roman" w:hAnsi="Times New Roman"/>
          <w:snapToGrid w:val="0"/>
          <w:lang w:eastAsia="ru-RU"/>
        </w:rPr>
        <w:t>8</w:t>
      </w:r>
      <w:r w:rsidRPr="00C00D39">
        <w:rPr>
          <w:rFonts w:ascii="Times New Roman" w:eastAsia="Times New Roman" w:hAnsi="Times New Roman"/>
          <w:snapToGrid w:val="0"/>
          <w:lang w:eastAsia="ru-RU"/>
        </w:rPr>
        <w:t xml:space="preserve">  г.</w:t>
      </w: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jc w:val="center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Акт приема Оборудования из ремонта</w:t>
      </w:r>
    </w:p>
    <w:p w:rsidR="00072A77" w:rsidRPr="00C00D39" w:rsidRDefault="00072A77" w:rsidP="00072A77">
      <w:pPr>
        <w:jc w:val="center"/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ind w:firstLine="567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Настоящий акт составлен в том, что представитель ____ «__________»</w:t>
      </w:r>
      <w:r w:rsidRPr="00C00D39">
        <w:rPr>
          <w:rFonts w:ascii="Times New Roman" w:hAnsi="Times New Roman"/>
          <w:sz w:val="24"/>
          <w:szCs w:val="24"/>
        </w:rPr>
        <w:tab/>
        <w:t>передал, а представитель ОАО «Славнефть-ЯНОС»  принял следующее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294"/>
        <w:gridCol w:w="1914"/>
        <w:gridCol w:w="1023"/>
        <w:gridCol w:w="2806"/>
      </w:tblGrid>
      <w:tr w:rsidR="00072A77" w:rsidRPr="00C00D39" w:rsidTr="006B73C7">
        <w:tc>
          <w:tcPr>
            <w:tcW w:w="540" w:type="dxa"/>
            <w:shd w:val="clear" w:color="auto" w:fill="auto"/>
            <w:vAlign w:val="center"/>
          </w:tcPr>
          <w:p w:rsidR="00072A77" w:rsidRPr="00C00D39" w:rsidRDefault="00072A77" w:rsidP="006B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00D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00D3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072A77" w:rsidRPr="00C00D39" w:rsidRDefault="00072A77" w:rsidP="006B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072A77" w:rsidRPr="00C00D39" w:rsidRDefault="00072A77" w:rsidP="006B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hAnsi="Times New Roman"/>
                <w:sz w:val="24"/>
                <w:szCs w:val="24"/>
              </w:rPr>
              <w:t>Серийный номер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072A77" w:rsidRPr="00C00D39" w:rsidRDefault="00072A77" w:rsidP="006B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072A77" w:rsidRPr="00C00D39" w:rsidRDefault="00191F10" w:rsidP="006B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0EA">
              <w:rPr>
                <w:rFonts w:ascii="Times New Roman" w:hAnsi="Times New Roman"/>
                <w:sz w:val="24"/>
                <w:szCs w:val="24"/>
              </w:rPr>
              <w:t>Оказанные услуги</w:t>
            </w:r>
          </w:p>
        </w:tc>
      </w:tr>
      <w:tr w:rsidR="00072A77" w:rsidRPr="00C00D39" w:rsidTr="006B73C7">
        <w:tc>
          <w:tcPr>
            <w:tcW w:w="540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A77" w:rsidRPr="00C00D39" w:rsidTr="006B73C7">
        <w:tc>
          <w:tcPr>
            <w:tcW w:w="540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  <w:shd w:val="clear" w:color="auto" w:fill="auto"/>
          </w:tcPr>
          <w:p w:rsidR="00072A77" w:rsidRPr="00C00D39" w:rsidRDefault="00072A77" w:rsidP="006B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tabs>
          <w:tab w:val="left" w:pos="0"/>
          <w:tab w:val="left" w:pos="3544"/>
        </w:tabs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«___» __________ 201 __ г.</w:t>
      </w: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Представитель ОАО «Славнефть-ЯНОС»</w:t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  <w:t xml:space="preserve">           _______________</w:t>
      </w: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От ___ «___________»</w:t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  <w:t>_______________</w:t>
      </w: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</w:p>
    <w:p w:rsidR="00072A77" w:rsidRPr="00C00D39" w:rsidRDefault="00072A77" w:rsidP="00072A7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  <w:t>М.П.</w:t>
      </w:r>
    </w:p>
    <w:p w:rsidR="00072A77" w:rsidRPr="00C00D39" w:rsidRDefault="00072A77" w:rsidP="00072A77">
      <w:pPr>
        <w:widowControl w:val="0"/>
        <w:spacing w:after="0" w:line="300" w:lineRule="auto"/>
        <w:rPr>
          <w:rFonts w:ascii="Times New Roman" w:eastAsia="Times New Roman" w:hAnsi="Times New Roman"/>
          <w:snapToGrid w:val="0"/>
          <w:szCs w:val="20"/>
          <w:lang w:eastAsia="ru-RU"/>
        </w:rPr>
      </w:pPr>
    </w:p>
    <w:p w:rsidR="00072A77" w:rsidRPr="00C00D39" w:rsidRDefault="00072A77" w:rsidP="00072A77">
      <w:pPr>
        <w:widowControl w:val="0"/>
        <w:spacing w:after="0" w:line="300" w:lineRule="auto"/>
        <w:rPr>
          <w:rFonts w:ascii="Times New Roman" w:eastAsia="Times New Roman" w:hAnsi="Times New Roman"/>
          <w:snapToGrid w:val="0"/>
          <w:szCs w:val="20"/>
          <w:lang w:eastAsia="ru-RU"/>
        </w:rPr>
      </w:pP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072A77" w:rsidRPr="00C00D39" w:rsidTr="006B73C7">
        <w:tc>
          <w:tcPr>
            <w:tcW w:w="425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28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072A77" w:rsidRPr="00C00D39" w:rsidRDefault="00072A7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2A77" w:rsidRPr="00C00D39" w:rsidRDefault="00072A7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072A77" w:rsidRPr="00C00D39" w:rsidTr="006B73C7">
        <w:tc>
          <w:tcPr>
            <w:tcW w:w="425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_________________ </w:t>
            </w: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Н.В. Карпов)</w:t>
            </w:r>
          </w:p>
        </w:tc>
        <w:tc>
          <w:tcPr>
            <w:tcW w:w="28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072A77" w:rsidRPr="00C00D39" w:rsidRDefault="00072A7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_________________ </w:t>
            </w: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________ )</w:t>
            </w:r>
          </w:p>
        </w:tc>
      </w:tr>
      <w:tr w:rsidR="00072A77" w:rsidRPr="00C00D39" w:rsidTr="006B73C7">
        <w:tc>
          <w:tcPr>
            <w:tcW w:w="425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3" w:type="dxa"/>
          </w:tcPr>
          <w:p w:rsidR="00072A77" w:rsidRPr="00C00D39" w:rsidRDefault="00072A7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072A77" w:rsidRPr="00C00D39" w:rsidRDefault="00072A7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</w:t>
            </w:r>
          </w:p>
        </w:tc>
      </w:tr>
    </w:tbl>
    <w:p w:rsidR="006B73C7" w:rsidRDefault="006B73C7" w:rsidP="006B73C7">
      <w:pPr>
        <w:rPr>
          <w:lang w:val="en-US"/>
        </w:rPr>
      </w:pPr>
    </w:p>
    <w:p w:rsidR="003C3B0C" w:rsidRDefault="003C3B0C">
      <w:pPr>
        <w:rPr>
          <w:rFonts w:ascii="Times New Roman" w:eastAsia="Times New Roman" w:hAnsi="Times New Roman"/>
          <w:snapToGrid w:val="0"/>
          <w:lang w:eastAsia="ru-RU"/>
        </w:rPr>
      </w:pPr>
      <w:r>
        <w:rPr>
          <w:rFonts w:ascii="Times New Roman" w:eastAsia="Times New Roman" w:hAnsi="Times New Roman"/>
          <w:snapToGrid w:val="0"/>
          <w:lang w:eastAsia="ru-RU"/>
        </w:rPr>
        <w:br w:type="page"/>
      </w:r>
    </w:p>
    <w:p w:rsidR="003C3B0C" w:rsidRDefault="003C3B0C">
      <w:pPr>
        <w:rPr>
          <w:rFonts w:ascii="Times New Roman" w:eastAsia="Times New Roman" w:hAnsi="Times New Roman"/>
          <w:snapToGrid w:val="0"/>
          <w:lang w:eastAsia="ru-RU"/>
        </w:rPr>
      </w:pPr>
    </w:p>
    <w:p w:rsidR="006B73C7" w:rsidRPr="00C3067B" w:rsidRDefault="006B73C7" w:rsidP="006B73C7">
      <w:pPr>
        <w:widowControl w:val="0"/>
        <w:spacing w:before="120" w:after="120" w:line="300" w:lineRule="auto"/>
        <w:jc w:val="right"/>
        <w:rPr>
          <w:rFonts w:ascii="Times New Roman" w:eastAsia="Times New Roman" w:hAnsi="Times New Roman"/>
          <w:b/>
          <w:snapToGrid w:val="0"/>
          <w:lang w:eastAsia="ru-RU"/>
        </w:rPr>
      </w:pPr>
      <w:r w:rsidRPr="00C3067B">
        <w:rPr>
          <w:rFonts w:ascii="Times New Roman" w:eastAsia="Times New Roman" w:hAnsi="Times New Roman"/>
          <w:b/>
          <w:snapToGrid w:val="0"/>
          <w:lang w:eastAsia="ru-RU"/>
        </w:rPr>
        <w:t>Приложение № 7 к договору</w:t>
      </w:r>
    </w:p>
    <w:p w:rsidR="006B73C7" w:rsidRPr="00C00D39" w:rsidRDefault="006B73C7" w:rsidP="006B73C7">
      <w:pPr>
        <w:widowControl w:val="0"/>
        <w:spacing w:before="120" w:after="120" w:line="300" w:lineRule="auto"/>
        <w:jc w:val="right"/>
        <w:rPr>
          <w:rFonts w:ascii="Times New Roman" w:eastAsia="Times New Roman" w:hAnsi="Times New Roman"/>
          <w:snapToGrid w:val="0"/>
          <w:lang w:eastAsia="ru-RU"/>
        </w:rPr>
      </w:pPr>
      <w:r w:rsidRPr="00C00D39">
        <w:rPr>
          <w:rFonts w:ascii="Times New Roman" w:eastAsia="Times New Roman" w:hAnsi="Times New Roman"/>
          <w:snapToGrid w:val="0"/>
          <w:lang w:eastAsia="ru-RU"/>
        </w:rPr>
        <w:t>№ ________________  от «___» _______ 201</w:t>
      </w:r>
      <w:r w:rsidR="009C63D8">
        <w:rPr>
          <w:rFonts w:ascii="Times New Roman" w:eastAsia="Times New Roman" w:hAnsi="Times New Roman"/>
          <w:snapToGrid w:val="0"/>
          <w:lang w:eastAsia="ru-RU"/>
        </w:rPr>
        <w:t>8</w:t>
      </w:r>
      <w:r w:rsidRPr="00C00D39">
        <w:rPr>
          <w:rFonts w:ascii="Times New Roman" w:eastAsia="Times New Roman" w:hAnsi="Times New Roman"/>
          <w:snapToGrid w:val="0"/>
          <w:lang w:eastAsia="ru-RU"/>
        </w:rPr>
        <w:t xml:space="preserve">  г.</w:t>
      </w:r>
    </w:p>
    <w:p w:rsidR="006B73C7" w:rsidRPr="00C00D39" w:rsidRDefault="006B73C7" w:rsidP="006B73C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1"/>
      </w:tblGrid>
      <w:tr w:rsidR="006B73C7" w:rsidRPr="00C00D39" w:rsidTr="006B73C7">
        <w:trPr>
          <w:trHeight w:val="1374"/>
        </w:trPr>
        <w:tc>
          <w:tcPr>
            <w:tcW w:w="3791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Реквизиты организации подрядчика</w:t>
            </w:r>
          </w:p>
        </w:tc>
      </w:tr>
    </w:tbl>
    <w:p w:rsidR="006B73C7" w:rsidRPr="00C00D39" w:rsidRDefault="006B73C7" w:rsidP="006B73C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</w:p>
    <w:p w:rsidR="006B73C7" w:rsidRPr="00C00D39" w:rsidRDefault="006B73C7" w:rsidP="006B73C7">
      <w:pPr>
        <w:jc w:val="center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Заявка</w:t>
      </w:r>
    </w:p>
    <w:p w:rsidR="006B73C7" w:rsidRPr="00C00D39" w:rsidRDefault="006B73C7" w:rsidP="006B73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 xml:space="preserve">На </w:t>
      </w:r>
      <w:r w:rsidR="006E0CCB" w:rsidRPr="00E64D30">
        <w:rPr>
          <w:rFonts w:ascii="Times New Roman" w:hAnsi="Times New Roman"/>
          <w:sz w:val="24"/>
          <w:szCs w:val="24"/>
        </w:rPr>
        <w:t>оказание услуг</w:t>
      </w:r>
      <w:r w:rsidRPr="00C00D39">
        <w:rPr>
          <w:rFonts w:ascii="Times New Roman" w:hAnsi="Times New Roman"/>
          <w:sz w:val="24"/>
          <w:szCs w:val="24"/>
        </w:rPr>
        <w:t>:_________________________________________________________</w:t>
      </w:r>
    </w:p>
    <w:p w:rsidR="006B73C7" w:rsidRPr="00C00D39" w:rsidRDefault="006B73C7" w:rsidP="006B73C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00D39">
        <w:rPr>
          <w:rFonts w:ascii="Times New Roman" w:hAnsi="Times New Roman"/>
          <w:i/>
          <w:sz w:val="18"/>
          <w:szCs w:val="18"/>
        </w:rPr>
        <w:t>(</w:t>
      </w:r>
      <w:r w:rsidR="009C63D8">
        <w:rPr>
          <w:rFonts w:ascii="Times New Roman" w:hAnsi="Times New Roman"/>
          <w:i/>
          <w:sz w:val="16"/>
          <w:szCs w:val="16"/>
        </w:rPr>
        <w:t xml:space="preserve"> наименование услуг</w:t>
      </w:r>
      <w:r w:rsidRPr="00C00D39">
        <w:rPr>
          <w:rFonts w:ascii="Times New Roman" w:hAnsi="Times New Roman"/>
          <w:i/>
          <w:sz w:val="16"/>
          <w:szCs w:val="16"/>
        </w:rPr>
        <w:t xml:space="preserve">: диагностика и </w:t>
      </w:r>
      <w:r w:rsidRPr="00EE0FB9">
        <w:rPr>
          <w:rFonts w:ascii="Times New Roman" w:hAnsi="Times New Roman"/>
          <w:i/>
          <w:sz w:val="16"/>
          <w:szCs w:val="16"/>
        </w:rPr>
        <w:t>устранение неисправности</w:t>
      </w:r>
      <w:r>
        <w:rPr>
          <w:rFonts w:ascii="Times New Roman" w:hAnsi="Times New Roman"/>
          <w:i/>
          <w:sz w:val="16"/>
          <w:szCs w:val="16"/>
        </w:rPr>
        <w:t>/замена расходных материалов</w:t>
      </w:r>
      <w:r w:rsidRPr="00C00D39">
        <w:rPr>
          <w:rFonts w:ascii="Times New Roman" w:hAnsi="Times New Roman"/>
          <w:i/>
          <w:sz w:val="16"/>
          <w:szCs w:val="16"/>
        </w:rPr>
        <w:t>)</w:t>
      </w:r>
    </w:p>
    <w:p w:rsidR="006B73C7" w:rsidRPr="00C00D39" w:rsidRDefault="006B73C7" w:rsidP="006B73C7">
      <w:pPr>
        <w:jc w:val="both"/>
        <w:rPr>
          <w:rFonts w:ascii="Times New Roman" w:hAnsi="Times New Roman"/>
          <w:sz w:val="18"/>
          <w:szCs w:val="18"/>
        </w:rPr>
      </w:pPr>
    </w:p>
    <w:p w:rsidR="006B73C7" w:rsidRPr="00C00D39" w:rsidRDefault="006B73C7" w:rsidP="006B73C7">
      <w:pPr>
        <w:jc w:val="center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785"/>
        <w:gridCol w:w="1787"/>
        <w:gridCol w:w="1726"/>
        <w:gridCol w:w="2598"/>
      </w:tblGrid>
      <w:tr w:rsidR="006B73C7" w:rsidRPr="00C00D39" w:rsidTr="006B73C7">
        <w:tc>
          <w:tcPr>
            <w:tcW w:w="675" w:type="dxa"/>
            <w:shd w:val="clear" w:color="auto" w:fill="auto"/>
            <w:vAlign w:val="center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  <w:r w:rsidRPr="00C00D3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УИД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  <w:r w:rsidRPr="00C00D39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  <w:r w:rsidRPr="009553D4">
              <w:rPr>
                <w:rFonts w:ascii="Times New Roman" w:hAnsi="Times New Roman"/>
                <w:sz w:val="20"/>
                <w:szCs w:val="20"/>
              </w:rPr>
              <w:t>Местонахождение оборудования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6B73C7" w:rsidRPr="00C00D39" w:rsidRDefault="006B73C7" w:rsidP="006B73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553D4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 w:rsidRPr="009553D4">
              <w:rPr>
                <w:rFonts w:ascii="Times New Roman" w:hAnsi="Times New Roman"/>
                <w:sz w:val="20"/>
                <w:szCs w:val="20"/>
              </w:rPr>
              <w:t xml:space="preserve"> за оборудование</w:t>
            </w:r>
          </w:p>
        </w:tc>
        <w:tc>
          <w:tcPr>
            <w:tcW w:w="2598" w:type="dxa"/>
            <w:shd w:val="clear" w:color="auto" w:fill="auto"/>
            <w:vAlign w:val="center"/>
          </w:tcPr>
          <w:p w:rsidR="006B73C7" w:rsidRPr="00C00D39" w:rsidRDefault="006B73C7" w:rsidP="00191F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3D4">
              <w:rPr>
                <w:rFonts w:ascii="Times New Roman" w:hAnsi="Times New Roman"/>
                <w:sz w:val="20"/>
                <w:szCs w:val="20"/>
              </w:rPr>
              <w:t>На</w:t>
            </w:r>
            <w:r w:rsidRPr="00C00D39">
              <w:rPr>
                <w:rFonts w:ascii="Times New Roman" w:hAnsi="Times New Roman"/>
                <w:sz w:val="20"/>
                <w:szCs w:val="20"/>
              </w:rPr>
              <w:t>и</w:t>
            </w:r>
            <w:r w:rsidRPr="009553D4">
              <w:rPr>
                <w:rFonts w:ascii="Times New Roman" w:hAnsi="Times New Roman"/>
                <w:sz w:val="20"/>
                <w:szCs w:val="20"/>
              </w:rPr>
              <w:t xml:space="preserve">менование </w:t>
            </w:r>
            <w:r w:rsidR="00191F10" w:rsidRPr="00B620EA">
              <w:rPr>
                <w:rFonts w:ascii="Times New Roman" w:hAnsi="Times New Roman"/>
                <w:sz w:val="20"/>
                <w:szCs w:val="20"/>
              </w:rPr>
              <w:t>услуг</w:t>
            </w:r>
          </w:p>
        </w:tc>
      </w:tr>
      <w:tr w:rsidR="006B73C7" w:rsidRPr="00C00D39" w:rsidTr="006B73C7">
        <w:tc>
          <w:tcPr>
            <w:tcW w:w="67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73C7" w:rsidRPr="00C00D39" w:rsidTr="006B73C7">
        <w:tc>
          <w:tcPr>
            <w:tcW w:w="67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73C7" w:rsidRPr="00C00D39" w:rsidTr="006B73C7">
        <w:tc>
          <w:tcPr>
            <w:tcW w:w="67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B73C7" w:rsidRPr="00C00D39" w:rsidRDefault="006B73C7" w:rsidP="006B73C7">
      <w:pPr>
        <w:rPr>
          <w:rFonts w:ascii="Times New Roman" w:hAnsi="Times New Roman"/>
          <w:sz w:val="24"/>
          <w:szCs w:val="24"/>
        </w:rPr>
      </w:pPr>
    </w:p>
    <w:p w:rsidR="006B73C7" w:rsidRDefault="009C63D8" w:rsidP="006B73C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от «___» __________ 201_</w:t>
      </w:r>
      <w:r w:rsidR="006B73C7" w:rsidRPr="00C00D39">
        <w:rPr>
          <w:rFonts w:ascii="Times New Roman" w:hAnsi="Times New Roman"/>
          <w:sz w:val="24"/>
          <w:szCs w:val="24"/>
        </w:rPr>
        <w:t xml:space="preserve"> г.</w:t>
      </w:r>
    </w:p>
    <w:p w:rsidR="006B73C7" w:rsidRPr="00C00D39" w:rsidRDefault="006B73C7" w:rsidP="006B73C7">
      <w:pPr>
        <w:rPr>
          <w:rFonts w:ascii="Times New Roman" w:hAnsi="Times New Roman"/>
          <w:sz w:val="24"/>
          <w:szCs w:val="24"/>
          <w:lang w:val="en-US"/>
        </w:rPr>
      </w:pPr>
    </w:p>
    <w:p w:rsidR="006B73C7" w:rsidRPr="00C00D39" w:rsidRDefault="006B73C7" w:rsidP="006B73C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Тел.______________, адрес электронной почты ____________________.</w:t>
      </w:r>
    </w:p>
    <w:p w:rsidR="006B73C7" w:rsidRPr="00C00D39" w:rsidRDefault="006B73C7" w:rsidP="006B73C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Начальник отдела администрирования</w:t>
      </w:r>
      <w:r w:rsidRPr="00C00D39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br/>
        <w:t>и технической поддержки</w:t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  <w:t xml:space="preserve"> </w:t>
      </w:r>
      <w:r w:rsidRPr="00C00D39">
        <w:rPr>
          <w:rFonts w:ascii="Times New Roman" w:hAnsi="Times New Roman"/>
          <w:sz w:val="24"/>
          <w:szCs w:val="24"/>
        </w:rPr>
        <w:tab/>
        <w:t>________________</w:t>
      </w:r>
    </w:p>
    <w:p w:rsidR="006B73C7" w:rsidRPr="00C00D39" w:rsidRDefault="006B73C7" w:rsidP="006B73C7">
      <w:pPr>
        <w:spacing w:line="240" w:lineRule="atLeast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От ____ «_________»</w:t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  <w:t xml:space="preserve">             </w:t>
      </w:r>
      <w:r w:rsidRPr="00C00D39">
        <w:rPr>
          <w:rFonts w:ascii="Times New Roman" w:hAnsi="Times New Roman"/>
          <w:sz w:val="24"/>
          <w:szCs w:val="24"/>
        </w:rPr>
        <w:tab/>
        <w:t xml:space="preserve">________________ </w:t>
      </w: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6B73C7" w:rsidRPr="00C00D39" w:rsidTr="006B73C7">
        <w:tc>
          <w:tcPr>
            <w:tcW w:w="4291" w:type="dxa"/>
          </w:tcPr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286" w:type="dxa"/>
          </w:tcPr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34" w:type="dxa"/>
          </w:tcPr>
          <w:p w:rsidR="006B73C7" w:rsidRPr="00C00D39" w:rsidRDefault="006B73C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B73C7" w:rsidRPr="00C00D39" w:rsidRDefault="006B73C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6B73C7" w:rsidRPr="00C00D39" w:rsidTr="006B73C7">
        <w:tc>
          <w:tcPr>
            <w:tcW w:w="4291" w:type="dxa"/>
          </w:tcPr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_________________ </w:t>
            </w: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(Н.В. Карпов)</w:t>
            </w:r>
          </w:p>
        </w:tc>
        <w:tc>
          <w:tcPr>
            <w:tcW w:w="286" w:type="dxa"/>
          </w:tcPr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34" w:type="dxa"/>
          </w:tcPr>
          <w:p w:rsidR="006B73C7" w:rsidRPr="00C00D39" w:rsidRDefault="006B73C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_________________ </w:t>
            </w: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________ )</w:t>
            </w:r>
          </w:p>
        </w:tc>
      </w:tr>
      <w:tr w:rsidR="006B73C7" w:rsidRPr="00C00D39" w:rsidTr="006B73C7">
        <w:tc>
          <w:tcPr>
            <w:tcW w:w="4291" w:type="dxa"/>
          </w:tcPr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6" w:type="dxa"/>
          </w:tcPr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34" w:type="dxa"/>
          </w:tcPr>
          <w:p w:rsidR="006B73C7" w:rsidRPr="00C00D39" w:rsidRDefault="006B73C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</w:t>
            </w:r>
          </w:p>
        </w:tc>
      </w:tr>
    </w:tbl>
    <w:p w:rsidR="006B73C7" w:rsidRDefault="006B73C7">
      <w:pPr>
        <w:rPr>
          <w:rFonts w:ascii="Times New Roman" w:hAnsi="Times New Roman" w:cs="Times New Roman"/>
        </w:rPr>
      </w:pPr>
    </w:p>
    <w:p w:rsidR="006B73C7" w:rsidRDefault="006B73C7">
      <w:pPr>
        <w:rPr>
          <w:rFonts w:ascii="Times New Roman" w:hAnsi="Times New Roman" w:cs="Times New Roman"/>
        </w:rPr>
      </w:pPr>
    </w:p>
    <w:p w:rsidR="003C3B0C" w:rsidRDefault="003C3B0C">
      <w:r>
        <w:br w:type="page"/>
      </w:r>
    </w:p>
    <w:p w:rsidR="00E66216" w:rsidRDefault="00E66216" w:rsidP="006B73C7">
      <w:pPr>
        <w:spacing w:after="0" w:line="240" w:lineRule="auto"/>
        <w:jc w:val="right"/>
        <w:sectPr w:rsidR="00E66216" w:rsidSect="000814B3">
          <w:pgSz w:w="11906" w:h="16838"/>
          <w:pgMar w:top="1134" w:right="567" w:bottom="1134" w:left="1701" w:header="709" w:footer="709" w:gutter="0"/>
          <w:cols w:space="720"/>
          <w:titlePg/>
          <w:docGrid w:linePitch="360" w:charSpace="-2049"/>
        </w:sectPr>
      </w:pPr>
    </w:p>
    <w:p w:rsidR="00E66216" w:rsidRPr="00DD0543" w:rsidRDefault="00E66216" w:rsidP="00E662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</w:rPr>
      </w:pPr>
      <w:r>
        <w:lastRenderedPageBreak/>
        <w:tab/>
      </w:r>
      <w:r w:rsidRPr="00DD0543">
        <w:rPr>
          <w:b/>
        </w:rPr>
        <w:tab/>
      </w:r>
      <w:r w:rsidRPr="00DD0543">
        <w:rPr>
          <w:rFonts w:ascii="Times New Roman" w:eastAsia="Times New Roman" w:hAnsi="Times New Roman" w:cs="Times New Roman"/>
          <w:b/>
          <w:snapToGrid w:val="0"/>
        </w:rPr>
        <w:t>Приложение № 8 к договору</w:t>
      </w:r>
    </w:p>
    <w:p w:rsidR="00E66216" w:rsidRPr="00DD0543" w:rsidRDefault="00E66216" w:rsidP="00E66216">
      <w:pPr>
        <w:widowControl w:val="0"/>
        <w:spacing w:before="120" w:after="120" w:line="300" w:lineRule="auto"/>
        <w:jc w:val="right"/>
        <w:rPr>
          <w:rFonts w:ascii="Times New Roman" w:eastAsia="Times New Roman" w:hAnsi="Times New Roman" w:cs="Times New Roman"/>
          <w:b/>
          <w:snapToGrid w:val="0"/>
        </w:rPr>
      </w:pPr>
      <w:r w:rsidRPr="00DD0543">
        <w:rPr>
          <w:rFonts w:ascii="Times New Roman" w:eastAsia="Times New Roman" w:hAnsi="Times New Roman" w:cs="Times New Roman"/>
          <w:b/>
          <w:snapToGrid w:val="0"/>
        </w:rPr>
        <w:t>№ ________________  от «___» _______ 201</w:t>
      </w:r>
      <w:r w:rsidR="009C63D8">
        <w:rPr>
          <w:rFonts w:ascii="Times New Roman" w:eastAsia="Times New Roman" w:hAnsi="Times New Roman" w:cs="Times New Roman"/>
          <w:b/>
          <w:snapToGrid w:val="0"/>
        </w:rPr>
        <w:t>8</w:t>
      </w:r>
      <w:r w:rsidRPr="00DD0543">
        <w:rPr>
          <w:rFonts w:ascii="Times New Roman" w:eastAsia="Times New Roman" w:hAnsi="Times New Roman" w:cs="Times New Roman"/>
          <w:b/>
          <w:snapToGrid w:val="0"/>
        </w:rPr>
        <w:t xml:space="preserve">  г.</w:t>
      </w:r>
    </w:p>
    <w:p w:rsidR="00E66216" w:rsidRPr="006B73C7" w:rsidRDefault="00E66216" w:rsidP="00E66216">
      <w:pPr>
        <w:rPr>
          <w:rFonts w:ascii="Times New Roman" w:hAnsi="Times New Roman" w:cs="Times New Roman"/>
        </w:rPr>
      </w:pPr>
    </w:p>
    <w:p w:rsidR="00E66216" w:rsidRPr="006B73C7" w:rsidRDefault="00E66216" w:rsidP="00E66216">
      <w:pPr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>ИСПОЛНИТЕЛЬ</w:t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>ЗАКАЗЧИК</w:t>
      </w:r>
    </w:p>
    <w:p w:rsidR="00E66216" w:rsidRPr="006B73C7" w:rsidRDefault="00E66216" w:rsidP="00E66216">
      <w:pPr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>___ «__________»</w:t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  <w:u w:val="single"/>
        </w:rPr>
        <w:t>ОАО</w:t>
      </w:r>
      <w:r w:rsidRPr="006B73C7">
        <w:rPr>
          <w:rFonts w:ascii="Times New Roman" w:hAnsi="Times New Roman" w:cs="Times New Roman"/>
        </w:rPr>
        <w:t xml:space="preserve"> </w:t>
      </w:r>
      <w:r w:rsidRPr="006B73C7">
        <w:rPr>
          <w:rFonts w:ascii="Times New Roman" w:hAnsi="Times New Roman" w:cs="Times New Roman"/>
          <w:u w:val="single"/>
        </w:rPr>
        <w:t>«Славнефть-ЯНОС»</w:t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</w:p>
    <w:p w:rsidR="00E66216" w:rsidRPr="006B73C7" w:rsidRDefault="00E66216" w:rsidP="00E66216">
      <w:pPr>
        <w:jc w:val="center"/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>АКТ № ________</w:t>
      </w:r>
    </w:p>
    <w:p w:rsidR="00E66216" w:rsidRPr="006B73C7" w:rsidRDefault="00E66216" w:rsidP="00E6621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6B73C7">
        <w:rPr>
          <w:rFonts w:ascii="Times New Roman" w:hAnsi="Times New Roman" w:cs="Times New Roman"/>
        </w:rPr>
        <w:t>риемки</w:t>
      </w:r>
      <w:r>
        <w:rPr>
          <w:rFonts w:ascii="Times New Roman" w:hAnsi="Times New Roman" w:cs="Times New Roman"/>
        </w:rPr>
        <w:t>-сдачи</w:t>
      </w:r>
      <w:r w:rsidRPr="006B73C7">
        <w:rPr>
          <w:rFonts w:ascii="Times New Roman" w:hAnsi="Times New Roman" w:cs="Times New Roman"/>
        </w:rPr>
        <w:t xml:space="preserve"> </w:t>
      </w:r>
      <w:r w:rsidRPr="001A476A">
        <w:rPr>
          <w:rFonts w:ascii="Times New Roman" w:hAnsi="Times New Roman" w:cs="Times New Roman"/>
        </w:rPr>
        <w:t xml:space="preserve">оказанных услуг </w:t>
      </w:r>
      <w:proofErr w:type="gramStart"/>
      <w:r w:rsidRPr="006B73C7">
        <w:rPr>
          <w:rFonts w:ascii="Times New Roman" w:hAnsi="Times New Roman" w:cs="Times New Roman"/>
        </w:rPr>
        <w:t>согласно Договора</w:t>
      </w:r>
      <w:proofErr w:type="gramEnd"/>
      <w:r w:rsidRPr="006B73C7">
        <w:rPr>
          <w:rFonts w:ascii="Times New Roman" w:hAnsi="Times New Roman" w:cs="Times New Roman"/>
        </w:rPr>
        <w:t xml:space="preserve"> № _____________</w:t>
      </w:r>
    </w:p>
    <w:p w:rsidR="00E66216" w:rsidRPr="006B73C7" w:rsidRDefault="00E66216" w:rsidP="00E66216">
      <w:pPr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 xml:space="preserve">Настоящий акт составлен инженером ___ «_______» _________ о том, что </w:t>
      </w:r>
      <w:r w:rsidRPr="001A476A">
        <w:rPr>
          <w:rFonts w:ascii="Times New Roman" w:hAnsi="Times New Roman" w:cs="Times New Roman"/>
        </w:rPr>
        <w:t xml:space="preserve">оказаны услуги </w:t>
      </w:r>
      <w:r w:rsidRPr="006B73C7">
        <w:rPr>
          <w:rFonts w:ascii="Times New Roman" w:hAnsi="Times New Roman" w:cs="Times New Roman"/>
        </w:rPr>
        <w:t>по техническому обслуживанию копировально-множительного аппарата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2268"/>
        <w:gridCol w:w="4111"/>
        <w:gridCol w:w="1559"/>
        <w:gridCol w:w="1276"/>
        <w:gridCol w:w="1275"/>
        <w:gridCol w:w="1560"/>
      </w:tblGrid>
      <w:tr w:rsidR="00E66216" w:rsidRPr="006B73C7" w:rsidTr="00130578">
        <w:trPr>
          <w:trHeight w:val="415"/>
        </w:trPr>
        <w:tc>
          <w:tcPr>
            <w:tcW w:w="817" w:type="dxa"/>
            <w:vMerge w:val="restart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>УИД заявки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>Местонахождение оборудования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>Использованные материалы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>Показания счетчика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E66216" w:rsidRPr="00155321" w:rsidRDefault="00E66216" w:rsidP="0013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принял</w:t>
            </w:r>
          </w:p>
        </w:tc>
      </w:tr>
      <w:tr w:rsidR="00E66216" w:rsidRPr="006B73C7" w:rsidTr="00130578">
        <w:trPr>
          <w:trHeight w:val="280"/>
        </w:trPr>
        <w:tc>
          <w:tcPr>
            <w:tcW w:w="817" w:type="dxa"/>
            <w:vMerge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66216" w:rsidRPr="00155321" w:rsidRDefault="00E66216" w:rsidP="0013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66216" w:rsidRPr="00155321" w:rsidRDefault="00E66216" w:rsidP="0013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560" w:type="dxa"/>
            <w:vAlign w:val="center"/>
          </w:tcPr>
          <w:p w:rsidR="00E66216" w:rsidRPr="00155321" w:rsidRDefault="00E66216" w:rsidP="0013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Расшифровка</w:t>
            </w:r>
          </w:p>
        </w:tc>
      </w:tr>
      <w:tr w:rsidR="00E66216" w:rsidRPr="006B73C7" w:rsidTr="00130578">
        <w:tc>
          <w:tcPr>
            <w:tcW w:w="817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216" w:rsidRPr="006B73C7" w:rsidTr="00130578">
        <w:tc>
          <w:tcPr>
            <w:tcW w:w="817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216" w:rsidRPr="006B73C7" w:rsidTr="00130578">
        <w:tc>
          <w:tcPr>
            <w:tcW w:w="817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66216" w:rsidRPr="00155321" w:rsidRDefault="00E66216" w:rsidP="001305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6216" w:rsidRDefault="00E66216" w:rsidP="00E66216">
      <w:pPr>
        <w:rPr>
          <w:rFonts w:ascii="Times New Roman" w:hAnsi="Times New Roman" w:cs="Times New Roman"/>
        </w:rPr>
      </w:pPr>
    </w:p>
    <w:p w:rsidR="00E66216" w:rsidRPr="006B73C7" w:rsidRDefault="00E66216" w:rsidP="00E66216">
      <w:pPr>
        <w:rPr>
          <w:rFonts w:ascii="Times New Roman" w:hAnsi="Times New Roman" w:cs="Times New Roman"/>
        </w:rPr>
      </w:pPr>
      <w:proofErr w:type="gramStart"/>
      <w:r w:rsidRPr="006B73C7">
        <w:rPr>
          <w:rFonts w:ascii="Times New Roman" w:hAnsi="Times New Roman" w:cs="Times New Roman"/>
        </w:rPr>
        <w:t>сдал</w:t>
      </w:r>
      <w:proofErr w:type="gramEnd"/>
      <w:r w:rsidRPr="006B73C7">
        <w:rPr>
          <w:rFonts w:ascii="Times New Roman" w:hAnsi="Times New Roman" w:cs="Times New Roman"/>
        </w:rPr>
        <w:t xml:space="preserve"> </w:t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>принял</w:t>
      </w:r>
    </w:p>
    <w:p w:rsidR="00E66216" w:rsidRPr="006B73C7" w:rsidRDefault="00E66216" w:rsidP="00E66216">
      <w:pPr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>От ИСПОЛНИТЕЛЯ</w:t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>от ЗАКАЗЧИКА</w:t>
      </w:r>
    </w:p>
    <w:p w:rsidR="00E66216" w:rsidRDefault="00E66216" w:rsidP="00E66216">
      <w:pPr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>М.П.</w:t>
      </w:r>
    </w:p>
    <w:p w:rsidR="00E66216" w:rsidRPr="006B73C7" w:rsidRDefault="00E66216" w:rsidP="00E66216">
      <w:pPr>
        <w:rPr>
          <w:rFonts w:ascii="Times New Roman" w:hAnsi="Times New Roman" w:cs="Times New Roman"/>
        </w:rPr>
      </w:pPr>
    </w:p>
    <w:tbl>
      <w:tblPr>
        <w:tblW w:w="14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0"/>
        <w:gridCol w:w="129"/>
        <w:gridCol w:w="4291"/>
        <w:gridCol w:w="286"/>
        <w:gridCol w:w="1554"/>
        <w:gridCol w:w="2374"/>
        <w:gridCol w:w="6"/>
        <w:gridCol w:w="1979"/>
        <w:gridCol w:w="261"/>
        <w:gridCol w:w="2420"/>
        <w:gridCol w:w="902"/>
      </w:tblGrid>
      <w:tr w:rsidR="00E66216" w:rsidRPr="006B73C7" w:rsidTr="00955769">
        <w:trPr>
          <w:gridBefore w:val="2"/>
          <w:wBefore w:w="709" w:type="dxa"/>
        </w:trPr>
        <w:tc>
          <w:tcPr>
            <w:tcW w:w="4291" w:type="dxa"/>
          </w:tcPr>
          <w:p w:rsidR="00E66216" w:rsidRPr="006B73C7" w:rsidRDefault="00E66216" w:rsidP="0013057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От Исполнителя:</w:t>
            </w:r>
          </w:p>
        </w:tc>
        <w:tc>
          <w:tcPr>
            <w:tcW w:w="4214" w:type="dxa"/>
            <w:gridSpan w:val="3"/>
          </w:tcPr>
          <w:p w:rsidR="00E66216" w:rsidRPr="006B73C7" w:rsidRDefault="00E66216" w:rsidP="0013057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8" w:type="dxa"/>
            <w:gridSpan w:val="5"/>
          </w:tcPr>
          <w:p w:rsidR="00E66216" w:rsidRPr="006B73C7" w:rsidRDefault="00E66216" w:rsidP="00130578">
            <w:pPr>
              <w:spacing w:before="120" w:after="120"/>
              <w:ind w:left="985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От Заказчика:</w:t>
            </w:r>
          </w:p>
        </w:tc>
      </w:tr>
      <w:tr w:rsidR="00E66216" w:rsidRPr="006B73C7" w:rsidTr="00955769">
        <w:trPr>
          <w:gridBefore w:val="2"/>
          <w:wBefore w:w="709" w:type="dxa"/>
        </w:trPr>
        <w:tc>
          <w:tcPr>
            <w:tcW w:w="4291" w:type="dxa"/>
          </w:tcPr>
          <w:p w:rsidR="00E66216" w:rsidRPr="006B73C7" w:rsidRDefault="00E66216" w:rsidP="0013057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_________________ (_________)</w:t>
            </w:r>
          </w:p>
        </w:tc>
        <w:tc>
          <w:tcPr>
            <w:tcW w:w="4214" w:type="dxa"/>
            <w:gridSpan w:val="3"/>
          </w:tcPr>
          <w:p w:rsidR="00E66216" w:rsidRPr="006B73C7" w:rsidRDefault="00E66216" w:rsidP="0013057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8" w:type="dxa"/>
            <w:gridSpan w:val="5"/>
          </w:tcPr>
          <w:p w:rsidR="00E66216" w:rsidRPr="006B73C7" w:rsidRDefault="00E66216" w:rsidP="00130578">
            <w:pPr>
              <w:spacing w:before="120" w:after="120"/>
              <w:ind w:left="985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_________________ (Н.В. Карпов)</w:t>
            </w:r>
          </w:p>
        </w:tc>
      </w:tr>
      <w:tr w:rsidR="00E66216" w:rsidRPr="006B73C7" w:rsidTr="00955769">
        <w:trPr>
          <w:gridBefore w:val="2"/>
          <w:gridAfter w:val="3"/>
          <w:wBefore w:w="709" w:type="dxa"/>
          <w:wAfter w:w="3583" w:type="dxa"/>
        </w:trPr>
        <w:tc>
          <w:tcPr>
            <w:tcW w:w="4291" w:type="dxa"/>
          </w:tcPr>
          <w:p w:rsidR="00E66216" w:rsidRPr="006B73C7" w:rsidRDefault="00E66216" w:rsidP="0013057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286" w:type="dxa"/>
          </w:tcPr>
          <w:p w:rsidR="00E66216" w:rsidRPr="006B73C7" w:rsidRDefault="00E66216" w:rsidP="0013057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3" w:type="dxa"/>
            <w:gridSpan w:val="4"/>
          </w:tcPr>
          <w:p w:rsidR="00E66216" w:rsidRPr="006B73C7" w:rsidRDefault="00E66216" w:rsidP="00130578">
            <w:pPr>
              <w:spacing w:before="120" w:after="120"/>
              <w:ind w:left="5096" w:right="-1445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МП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09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договору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№_______________ от "___" ____ 201__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00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п.п</w:t>
            </w:r>
            <w:proofErr w:type="spellEnd"/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10 000-</w:t>
            </w: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7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оборудования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энергопотребителей</w:t>
            </w:r>
            <w:proofErr w:type="spell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оборудования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энергопотребителей</w:t>
            </w:r>
            <w:proofErr w:type="spell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3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0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9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работ работниками Подрядчика со следующими нарушениями: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• </w:t>
            </w:r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СИЗ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необходимых при проведении конкретного вида работ;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7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среды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7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среды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4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асфальто</w:t>
            </w:r>
            <w:proofErr w:type="spell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-бетонным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5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и(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или) тяжеловесных грузов).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300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Примечания: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300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3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 В случае</w:t>
            </w:r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49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43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свои собственные.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7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выдворения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8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480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5769">
              <w:rPr>
                <w:rFonts w:ascii="Arial" w:eastAsia="Times New Roman" w:hAnsi="Arial" w:cs="Arial"/>
                <w:lang w:eastAsia="ru-RU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5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55769">
              <w:rPr>
                <w:rFonts w:ascii="Arial" w:eastAsia="Times New Roman" w:hAnsi="Arial" w:cs="Arial"/>
                <w:lang w:eastAsia="ru-RU"/>
              </w:rPr>
              <w:t>ОАО "Славнефть-ЯНОС"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5576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5576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5576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</w:tbl>
    <w:p w:rsidR="006B73C7" w:rsidRPr="006B73C7" w:rsidRDefault="006B73C7">
      <w:pPr>
        <w:rPr>
          <w:rFonts w:ascii="Times New Roman" w:hAnsi="Times New Roman" w:cs="Times New Roman"/>
        </w:rPr>
      </w:pPr>
    </w:p>
    <w:sectPr w:rsidR="006B73C7" w:rsidRPr="006B73C7" w:rsidSect="00E66216">
      <w:pgSz w:w="16838" w:h="11906" w:orient="landscape"/>
      <w:pgMar w:top="1701" w:right="1134" w:bottom="567" w:left="1134" w:header="709" w:footer="709" w:gutter="0"/>
      <w:cols w:space="72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43C" w:rsidRDefault="0002743C" w:rsidP="00E87101">
      <w:pPr>
        <w:spacing w:after="0" w:line="240" w:lineRule="auto"/>
      </w:pPr>
      <w:r>
        <w:separator/>
      </w:r>
    </w:p>
  </w:endnote>
  <w:endnote w:type="continuationSeparator" w:id="0">
    <w:p w:rsidR="0002743C" w:rsidRDefault="0002743C" w:rsidP="00E8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43C" w:rsidRDefault="0002743C" w:rsidP="00E87101">
      <w:pPr>
        <w:spacing w:after="0" w:line="240" w:lineRule="auto"/>
      </w:pPr>
      <w:r>
        <w:separator/>
      </w:r>
    </w:p>
  </w:footnote>
  <w:footnote w:type="continuationSeparator" w:id="0">
    <w:p w:rsidR="0002743C" w:rsidRDefault="0002743C" w:rsidP="00E8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43C" w:rsidRDefault="0002743C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3C21BD">
      <w:rPr>
        <w:noProof/>
      </w:rPr>
      <w:t>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43C" w:rsidRDefault="0002743C" w:rsidP="0032761C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7447845"/>
    <w:multiLevelType w:val="multilevel"/>
    <w:tmpl w:val="0419001F"/>
    <w:name w:val="WWNum1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7A7378"/>
    <w:multiLevelType w:val="multilevel"/>
    <w:tmpl w:val="622CB5AA"/>
    <w:name w:val="WWNum133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1D213F12"/>
    <w:multiLevelType w:val="hybridMultilevel"/>
    <w:tmpl w:val="A016FF84"/>
    <w:lvl w:ilvl="0" w:tplc="6A6E98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B2578"/>
    <w:multiLevelType w:val="multilevel"/>
    <w:tmpl w:val="2B6669E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7">
    <w:nsid w:val="283A004F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8725667"/>
    <w:multiLevelType w:val="multilevel"/>
    <w:tmpl w:val="E3F0F308"/>
    <w:lvl w:ilvl="0">
      <w:start w:val="1"/>
      <w:numFmt w:val="decimal"/>
      <w:lvlText w:val="3.%1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5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6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48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2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8" w:hanging="1800"/>
      </w:pPr>
    </w:lvl>
  </w:abstractNum>
  <w:abstractNum w:abstractNumId="9">
    <w:nsid w:val="2A582D53"/>
    <w:multiLevelType w:val="multilevel"/>
    <w:tmpl w:val="6F94E4D4"/>
    <w:lvl w:ilvl="0">
      <w:start w:val="4"/>
      <w:numFmt w:val="decimal"/>
      <w:lvlText w:val="4.1.4%1"/>
      <w:lvlJc w:val="left"/>
      <w:pPr>
        <w:ind w:left="119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>
    <w:nsid w:val="2C4C0F6E"/>
    <w:multiLevelType w:val="hybridMultilevel"/>
    <w:tmpl w:val="672A42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414E70"/>
    <w:multiLevelType w:val="hybridMultilevel"/>
    <w:tmpl w:val="AC2E0C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874851"/>
    <w:multiLevelType w:val="multilevel"/>
    <w:tmpl w:val="CFF2062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39D31A64"/>
    <w:multiLevelType w:val="hybridMultilevel"/>
    <w:tmpl w:val="DE4CCA12"/>
    <w:lvl w:ilvl="0" w:tplc="BE5E8C6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72283"/>
    <w:multiLevelType w:val="multilevel"/>
    <w:tmpl w:val="61905A0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4745778E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47BA679B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4B414D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D422413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51D77CDD"/>
    <w:multiLevelType w:val="hybridMultilevel"/>
    <w:tmpl w:val="C5607608"/>
    <w:lvl w:ilvl="0" w:tplc="B4B039C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03"/>
        </w:tabs>
        <w:ind w:left="21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63"/>
        </w:tabs>
        <w:ind w:left="42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23"/>
        </w:tabs>
        <w:ind w:left="6423" w:hanging="360"/>
      </w:pPr>
    </w:lvl>
  </w:abstractNum>
  <w:abstractNum w:abstractNumId="20">
    <w:nsid w:val="54E1728F"/>
    <w:multiLevelType w:val="multilevel"/>
    <w:tmpl w:val="FC9C980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56D27B0D"/>
    <w:multiLevelType w:val="multilevel"/>
    <w:tmpl w:val="9304A6A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5A0943BE"/>
    <w:multiLevelType w:val="hybridMultilevel"/>
    <w:tmpl w:val="EF10C508"/>
    <w:lvl w:ilvl="0" w:tplc="F6560576">
      <w:start w:val="1"/>
      <w:numFmt w:val="decimal"/>
      <w:lvlText w:val="1.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02C0D"/>
    <w:multiLevelType w:val="hybridMultilevel"/>
    <w:tmpl w:val="4A306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5F4D24"/>
    <w:multiLevelType w:val="multilevel"/>
    <w:tmpl w:val="4AFAAF5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60ED27D5"/>
    <w:multiLevelType w:val="hybridMultilevel"/>
    <w:tmpl w:val="3A2CF7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501B4"/>
    <w:multiLevelType w:val="multilevel"/>
    <w:tmpl w:val="64D6C4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6A396A75"/>
    <w:multiLevelType w:val="multilevel"/>
    <w:tmpl w:val="B778240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  <w:color w:val="000000"/>
      </w:rPr>
    </w:lvl>
    <w:lvl w:ilvl="2">
      <w:start w:val="4"/>
      <w:numFmt w:val="decimal"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color w:val="000000"/>
      </w:rPr>
    </w:lvl>
  </w:abstractNum>
  <w:abstractNum w:abstractNumId="28">
    <w:nsid w:val="713E2004"/>
    <w:multiLevelType w:val="multilevel"/>
    <w:tmpl w:val="FAE0FE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75FE73CE"/>
    <w:multiLevelType w:val="multilevel"/>
    <w:tmpl w:val="019042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>
    <w:nsid w:val="78F825D4"/>
    <w:multiLevelType w:val="multilevel"/>
    <w:tmpl w:val="799CF0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>
    <w:nsid w:val="7AA557DC"/>
    <w:multiLevelType w:val="multilevel"/>
    <w:tmpl w:val="31AE66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2"/>
  </w:num>
  <w:num w:numId="5">
    <w:abstractNumId w:val="25"/>
  </w:num>
  <w:num w:numId="6">
    <w:abstractNumId w:val="8"/>
  </w:num>
  <w:num w:numId="7">
    <w:abstractNumId w:val="9"/>
  </w:num>
  <w:num w:numId="8">
    <w:abstractNumId w:val="6"/>
  </w:num>
  <w:num w:numId="9">
    <w:abstractNumId w:val="27"/>
  </w:num>
  <w:num w:numId="10">
    <w:abstractNumId w:val="13"/>
  </w:num>
  <w:num w:numId="11">
    <w:abstractNumId w:val="4"/>
  </w:num>
  <w:num w:numId="12">
    <w:abstractNumId w:val="3"/>
  </w:num>
  <w:num w:numId="13">
    <w:abstractNumId w:val="22"/>
  </w:num>
  <w:num w:numId="14">
    <w:abstractNumId w:val="17"/>
  </w:num>
  <w:num w:numId="15">
    <w:abstractNumId w:val="20"/>
  </w:num>
  <w:num w:numId="16">
    <w:abstractNumId w:val="14"/>
  </w:num>
  <w:num w:numId="17">
    <w:abstractNumId w:val="7"/>
  </w:num>
  <w:num w:numId="18">
    <w:abstractNumId w:val="16"/>
  </w:num>
  <w:num w:numId="19">
    <w:abstractNumId w:val="18"/>
  </w:num>
  <w:num w:numId="20">
    <w:abstractNumId w:val="15"/>
  </w:num>
  <w:num w:numId="21">
    <w:abstractNumId w:val="26"/>
  </w:num>
  <w:num w:numId="22">
    <w:abstractNumId w:val="12"/>
  </w:num>
  <w:num w:numId="23">
    <w:abstractNumId w:val="28"/>
  </w:num>
  <w:num w:numId="24">
    <w:abstractNumId w:val="21"/>
  </w:num>
  <w:num w:numId="25">
    <w:abstractNumId w:val="29"/>
  </w:num>
  <w:num w:numId="26">
    <w:abstractNumId w:val="24"/>
  </w:num>
  <w:num w:numId="27">
    <w:abstractNumId w:val="11"/>
  </w:num>
  <w:num w:numId="28">
    <w:abstractNumId w:val="10"/>
  </w:num>
  <w:num w:numId="29">
    <w:abstractNumId w:val="5"/>
  </w:num>
  <w:num w:numId="30">
    <w:abstractNumId w:val="0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577"/>
    <w:rsid w:val="000124BA"/>
    <w:rsid w:val="00014A3D"/>
    <w:rsid w:val="0002361C"/>
    <w:rsid w:val="000265ED"/>
    <w:rsid w:val="0002743C"/>
    <w:rsid w:val="000541C0"/>
    <w:rsid w:val="0006549D"/>
    <w:rsid w:val="00072A77"/>
    <w:rsid w:val="00075256"/>
    <w:rsid w:val="00077EE3"/>
    <w:rsid w:val="000814B3"/>
    <w:rsid w:val="00083B53"/>
    <w:rsid w:val="0008644C"/>
    <w:rsid w:val="0009581C"/>
    <w:rsid w:val="000A712A"/>
    <w:rsid w:val="0010202E"/>
    <w:rsid w:val="001261DF"/>
    <w:rsid w:val="001364E4"/>
    <w:rsid w:val="00166DED"/>
    <w:rsid w:val="00170E08"/>
    <w:rsid w:val="0017501A"/>
    <w:rsid w:val="00191F10"/>
    <w:rsid w:val="00196641"/>
    <w:rsid w:val="001D21AC"/>
    <w:rsid w:val="00206D96"/>
    <w:rsid w:val="002079B2"/>
    <w:rsid w:val="00211DE8"/>
    <w:rsid w:val="00235931"/>
    <w:rsid w:val="00265F59"/>
    <w:rsid w:val="00286FF9"/>
    <w:rsid w:val="002978A9"/>
    <w:rsid w:val="002A2629"/>
    <w:rsid w:val="002F72CB"/>
    <w:rsid w:val="003026D0"/>
    <w:rsid w:val="0032761C"/>
    <w:rsid w:val="003614E1"/>
    <w:rsid w:val="0039526B"/>
    <w:rsid w:val="003C21BD"/>
    <w:rsid w:val="003C3B0C"/>
    <w:rsid w:val="003C67E5"/>
    <w:rsid w:val="003D0CEB"/>
    <w:rsid w:val="003D7749"/>
    <w:rsid w:val="003F7D80"/>
    <w:rsid w:val="00430B19"/>
    <w:rsid w:val="00462165"/>
    <w:rsid w:val="004648F8"/>
    <w:rsid w:val="0047209F"/>
    <w:rsid w:val="00476D30"/>
    <w:rsid w:val="00483063"/>
    <w:rsid w:val="004A33F7"/>
    <w:rsid w:val="004C4F58"/>
    <w:rsid w:val="004E2BD5"/>
    <w:rsid w:val="0050332F"/>
    <w:rsid w:val="005034C1"/>
    <w:rsid w:val="00556F48"/>
    <w:rsid w:val="00557532"/>
    <w:rsid w:val="0057396F"/>
    <w:rsid w:val="00593ECB"/>
    <w:rsid w:val="005C51AF"/>
    <w:rsid w:val="005D5972"/>
    <w:rsid w:val="005E237D"/>
    <w:rsid w:val="005E3A7A"/>
    <w:rsid w:val="00620D08"/>
    <w:rsid w:val="006267D2"/>
    <w:rsid w:val="00633053"/>
    <w:rsid w:val="00656045"/>
    <w:rsid w:val="00662EBF"/>
    <w:rsid w:val="0067476A"/>
    <w:rsid w:val="00674C4A"/>
    <w:rsid w:val="006865C4"/>
    <w:rsid w:val="00696C1C"/>
    <w:rsid w:val="006A57F2"/>
    <w:rsid w:val="006B5330"/>
    <w:rsid w:val="006B73C7"/>
    <w:rsid w:val="006D63A1"/>
    <w:rsid w:val="006E0CCB"/>
    <w:rsid w:val="007014AC"/>
    <w:rsid w:val="00720605"/>
    <w:rsid w:val="00761C2F"/>
    <w:rsid w:val="00765178"/>
    <w:rsid w:val="00772636"/>
    <w:rsid w:val="007807BE"/>
    <w:rsid w:val="00794C0B"/>
    <w:rsid w:val="007E70AD"/>
    <w:rsid w:val="00801546"/>
    <w:rsid w:val="00801896"/>
    <w:rsid w:val="00834F39"/>
    <w:rsid w:val="00837B3F"/>
    <w:rsid w:val="008617BA"/>
    <w:rsid w:val="00867240"/>
    <w:rsid w:val="00871D21"/>
    <w:rsid w:val="00886EE6"/>
    <w:rsid w:val="00893763"/>
    <w:rsid w:val="008A4AC0"/>
    <w:rsid w:val="008D3280"/>
    <w:rsid w:val="008F1E4F"/>
    <w:rsid w:val="00903B75"/>
    <w:rsid w:val="00910577"/>
    <w:rsid w:val="00914506"/>
    <w:rsid w:val="009455AE"/>
    <w:rsid w:val="00955769"/>
    <w:rsid w:val="00964287"/>
    <w:rsid w:val="009A6D89"/>
    <w:rsid w:val="009B67D7"/>
    <w:rsid w:val="009B6B31"/>
    <w:rsid w:val="009C63D8"/>
    <w:rsid w:val="009D3626"/>
    <w:rsid w:val="00A44A11"/>
    <w:rsid w:val="00A506FE"/>
    <w:rsid w:val="00AB285C"/>
    <w:rsid w:val="00AC2471"/>
    <w:rsid w:val="00AD2C57"/>
    <w:rsid w:val="00B2145E"/>
    <w:rsid w:val="00B22825"/>
    <w:rsid w:val="00B545F4"/>
    <w:rsid w:val="00B620EA"/>
    <w:rsid w:val="00BA4861"/>
    <w:rsid w:val="00C041DD"/>
    <w:rsid w:val="00C3067B"/>
    <w:rsid w:val="00C76508"/>
    <w:rsid w:val="00C96CE4"/>
    <w:rsid w:val="00CD0B58"/>
    <w:rsid w:val="00CE1490"/>
    <w:rsid w:val="00CF2BD0"/>
    <w:rsid w:val="00D05AD0"/>
    <w:rsid w:val="00D72FA0"/>
    <w:rsid w:val="00DB1970"/>
    <w:rsid w:val="00DD0B4D"/>
    <w:rsid w:val="00E317AA"/>
    <w:rsid w:val="00E3383A"/>
    <w:rsid w:val="00E618D6"/>
    <w:rsid w:val="00E64D30"/>
    <w:rsid w:val="00E66216"/>
    <w:rsid w:val="00E87101"/>
    <w:rsid w:val="00E9282C"/>
    <w:rsid w:val="00EC6BD5"/>
    <w:rsid w:val="00EE1925"/>
    <w:rsid w:val="00EE4FF3"/>
    <w:rsid w:val="00EE7049"/>
    <w:rsid w:val="00F10F1C"/>
    <w:rsid w:val="00F30FE5"/>
    <w:rsid w:val="00F35B48"/>
    <w:rsid w:val="00F513AF"/>
    <w:rsid w:val="00F57750"/>
    <w:rsid w:val="00F64453"/>
    <w:rsid w:val="00F81AD1"/>
    <w:rsid w:val="00F94B89"/>
    <w:rsid w:val="00FB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837B3F"/>
    <w:pPr>
      <w:keepNext/>
      <w:keepLines/>
      <w:numPr>
        <w:numId w:val="26"/>
      </w:numPr>
      <w:tabs>
        <w:tab w:val="left" w:pos="284"/>
        <w:tab w:val="left" w:pos="567"/>
        <w:tab w:val="left" w:pos="851"/>
      </w:tabs>
      <w:spacing w:before="240" w:after="120"/>
      <w:jc w:val="center"/>
      <w:outlineLvl w:val="0"/>
    </w:pPr>
    <w:rPr>
      <w:rFonts w:ascii="Times New Roman" w:eastAsiaTheme="majorEastAsia" w:hAnsi="Times New Roman" w:cs="Times New Roman"/>
      <w:b/>
      <w:caps/>
    </w:rPr>
  </w:style>
  <w:style w:type="paragraph" w:styleId="2">
    <w:name w:val="heading 2"/>
    <w:basedOn w:val="a"/>
    <w:next w:val="a"/>
    <w:link w:val="20"/>
    <w:autoRedefine/>
    <w:unhideWhenUsed/>
    <w:qFormat/>
    <w:rsid w:val="003C21BD"/>
    <w:pPr>
      <w:numPr>
        <w:ilvl w:val="1"/>
        <w:numId w:val="26"/>
      </w:numPr>
      <w:tabs>
        <w:tab w:val="left" w:pos="284"/>
        <w:tab w:val="left" w:pos="567"/>
        <w:tab w:val="left" w:pos="851"/>
        <w:tab w:val="left" w:pos="1134"/>
        <w:tab w:val="left" w:pos="1418"/>
      </w:tabs>
      <w:spacing w:after="80" w:line="252" w:lineRule="auto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E64D30"/>
    <w:pPr>
      <w:numPr>
        <w:ilvl w:val="2"/>
        <w:numId w:val="26"/>
      </w:numPr>
      <w:tabs>
        <w:tab w:val="left" w:pos="284"/>
        <w:tab w:val="left" w:pos="567"/>
        <w:tab w:val="left" w:pos="851"/>
        <w:tab w:val="left" w:pos="1134"/>
        <w:tab w:val="left" w:pos="1418"/>
      </w:tabs>
      <w:spacing w:after="80" w:line="252" w:lineRule="auto"/>
      <w:jc w:val="both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0577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0577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0577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0577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0577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0577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B3F"/>
    <w:rPr>
      <w:rFonts w:ascii="Times New Roman" w:eastAsiaTheme="majorEastAsia" w:hAnsi="Times New Roman" w:cs="Times New Roman"/>
      <w:b/>
      <w:caps/>
    </w:rPr>
  </w:style>
  <w:style w:type="character" w:customStyle="1" w:styleId="20">
    <w:name w:val="Заголовок 2 Знак"/>
    <w:basedOn w:val="a0"/>
    <w:link w:val="2"/>
    <w:rsid w:val="003C21BD"/>
    <w:rPr>
      <w:rFonts w:ascii="Times New Roman" w:eastAsiaTheme="majorEastAsia" w:hAnsi="Times New Roman" w:cstheme="majorBidi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E64D30"/>
    <w:rPr>
      <w:rFonts w:ascii="Times New Roman" w:eastAsiaTheme="majorEastAsia" w:hAnsi="Times New Roman" w:cstheme="majorBidi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105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05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05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105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9105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9105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1">
    <w:name w:val="Основной шрифт абзаца1"/>
    <w:rsid w:val="00E87101"/>
  </w:style>
  <w:style w:type="character" w:customStyle="1" w:styleId="a3">
    <w:name w:val="Верхний колонтитул Знак"/>
    <w:basedOn w:val="11"/>
    <w:uiPriority w:val="99"/>
    <w:rsid w:val="00E87101"/>
  </w:style>
  <w:style w:type="character" w:customStyle="1" w:styleId="a4">
    <w:name w:val="Нижний колонтитул Знак"/>
    <w:basedOn w:val="11"/>
    <w:uiPriority w:val="99"/>
    <w:rsid w:val="00E87101"/>
  </w:style>
  <w:style w:type="character" w:customStyle="1" w:styleId="a5">
    <w:name w:val="Текст выноски Знак"/>
    <w:rsid w:val="00E87101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rsid w:val="00E87101"/>
    <w:rPr>
      <w:rFonts w:ascii="Times New Roman" w:eastAsia="Times New Roman" w:hAnsi="Times New Roman" w:cs="Times New Roman"/>
      <w:sz w:val="28"/>
      <w:szCs w:val="20"/>
    </w:rPr>
  </w:style>
  <w:style w:type="character" w:customStyle="1" w:styleId="ListLabel1">
    <w:name w:val="ListLabel 1"/>
    <w:rsid w:val="00E87101"/>
    <w:rPr>
      <w:rFonts w:cs="Courier New"/>
    </w:rPr>
  </w:style>
  <w:style w:type="character" w:customStyle="1" w:styleId="ListLabel2">
    <w:name w:val="ListLabel 2"/>
    <w:rsid w:val="00E87101"/>
    <w:rPr>
      <w:rFonts w:eastAsia="Times New Roman" w:cs="Times New Roman"/>
    </w:rPr>
  </w:style>
  <w:style w:type="paragraph" w:customStyle="1" w:styleId="12">
    <w:name w:val="Заголовок1"/>
    <w:basedOn w:val="a"/>
    <w:next w:val="a7"/>
    <w:rsid w:val="00E87101"/>
    <w:pPr>
      <w:keepNext/>
      <w:suppressAutoHyphens/>
      <w:spacing w:before="240" w:after="120" w:line="252" w:lineRule="auto"/>
      <w:ind w:firstLine="397"/>
      <w:jc w:val="both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7">
    <w:name w:val="Body Text"/>
    <w:basedOn w:val="a"/>
    <w:link w:val="13"/>
    <w:rsid w:val="00E87101"/>
    <w:pPr>
      <w:widowControl w:val="0"/>
      <w:suppressAutoHyphens/>
      <w:spacing w:after="120" w:line="100" w:lineRule="atLeast"/>
      <w:ind w:firstLine="397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13">
    <w:name w:val="Основной текст Знак1"/>
    <w:basedOn w:val="a0"/>
    <w:link w:val="a7"/>
    <w:rsid w:val="00E8710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8">
    <w:name w:val="List"/>
    <w:basedOn w:val="a7"/>
    <w:rsid w:val="00E87101"/>
    <w:rPr>
      <w:rFonts w:cs="Mangal"/>
    </w:rPr>
  </w:style>
  <w:style w:type="paragraph" w:customStyle="1" w:styleId="14">
    <w:name w:val="Название1"/>
    <w:basedOn w:val="a"/>
    <w:rsid w:val="00E87101"/>
    <w:pPr>
      <w:suppressLineNumbers/>
      <w:suppressAutoHyphens/>
      <w:spacing w:before="120" w:after="120" w:line="252" w:lineRule="auto"/>
      <w:ind w:firstLine="397"/>
      <w:jc w:val="both"/>
    </w:pPr>
    <w:rPr>
      <w:rFonts w:ascii="Times New Roman" w:eastAsia="SimSun" w:hAnsi="Times New Roman" w:cs="Mangal"/>
      <w:i/>
      <w:iCs/>
      <w:kern w:val="1"/>
      <w:sz w:val="24"/>
      <w:szCs w:val="24"/>
      <w:lang w:eastAsia="ar-SA"/>
    </w:rPr>
  </w:style>
  <w:style w:type="paragraph" w:customStyle="1" w:styleId="15">
    <w:name w:val="Указатель1"/>
    <w:basedOn w:val="a"/>
    <w:rsid w:val="00E87101"/>
    <w:pPr>
      <w:suppressLineNumbers/>
      <w:suppressAutoHyphens/>
      <w:spacing w:after="80" w:line="252" w:lineRule="auto"/>
      <w:ind w:firstLine="397"/>
      <w:jc w:val="both"/>
    </w:pPr>
    <w:rPr>
      <w:rFonts w:ascii="Times New Roman" w:eastAsia="SimSun" w:hAnsi="Times New Roman" w:cs="Mangal"/>
      <w:kern w:val="1"/>
      <w:sz w:val="24"/>
      <w:lang w:eastAsia="ar-SA"/>
    </w:rPr>
  </w:style>
  <w:style w:type="paragraph" w:customStyle="1" w:styleId="16">
    <w:name w:val="Абзац списка1"/>
    <w:basedOn w:val="a"/>
    <w:link w:val="17"/>
    <w:rsid w:val="00E87101"/>
    <w:pPr>
      <w:suppressAutoHyphens/>
      <w:spacing w:after="80" w:line="252" w:lineRule="auto"/>
      <w:ind w:left="720"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paragraph" w:styleId="a9">
    <w:name w:val="header"/>
    <w:basedOn w:val="a"/>
    <w:link w:val="18"/>
    <w:uiPriority w:val="99"/>
    <w:rsid w:val="00E87101"/>
    <w:pPr>
      <w:suppressLineNumbers/>
      <w:tabs>
        <w:tab w:val="center" w:pos="4677"/>
        <w:tab w:val="right" w:pos="9355"/>
      </w:tabs>
      <w:suppressAutoHyphens/>
      <w:spacing w:after="0" w:line="100" w:lineRule="atLeast"/>
      <w:ind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character" w:customStyle="1" w:styleId="18">
    <w:name w:val="Верхний колонтитул Знак1"/>
    <w:basedOn w:val="a0"/>
    <w:link w:val="a9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styleId="aa">
    <w:name w:val="footer"/>
    <w:basedOn w:val="a"/>
    <w:link w:val="19"/>
    <w:uiPriority w:val="99"/>
    <w:rsid w:val="00E87101"/>
    <w:pPr>
      <w:suppressLineNumbers/>
      <w:tabs>
        <w:tab w:val="center" w:pos="4677"/>
        <w:tab w:val="right" w:pos="9355"/>
      </w:tabs>
      <w:suppressAutoHyphens/>
      <w:spacing w:after="0" w:line="100" w:lineRule="atLeast"/>
      <w:ind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character" w:customStyle="1" w:styleId="19">
    <w:name w:val="Нижний колонтитул Знак1"/>
    <w:basedOn w:val="a0"/>
    <w:link w:val="aa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customStyle="1" w:styleId="1a">
    <w:name w:val="Текст выноски1"/>
    <w:basedOn w:val="a"/>
    <w:rsid w:val="00E87101"/>
    <w:pPr>
      <w:suppressAutoHyphens/>
      <w:spacing w:after="0" w:line="100" w:lineRule="atLeast"/>
      <w:ind w:firstLine="397"/>
      <w:jc w:val="both"/>
    </w:pPr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ab">
    <w:name w:val="Таблица текст"/>
    <w:basedOn w:val="a"/>
    <w:rsid w:val="00E87101"/>
    <w:pPr>
      <w:suppressAutoHyphens/>
      <w:spacing w:before="40" w:after="40" w:line="240" w:lineRule="auto"/>
      <w:ind w:left="57" w:right="57"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paragraph" w:styleId="ac">
    <w:name w:val="Subtitle"/>
    <w:basedOn w:val="a"/>
    <w:next w:val="a"/>
    <w:link w:val="ad"/>
    <w:qFormat/>
    <w:rsid w:val="00E87101"/>
    <w:pPr>
      <w:suppressAutoHyphens/>
      <w:spacing w:after="60" w:line="252" w:lineRule="auto"/>
      <w:ind w:firstLine="397"/>
      <w:jc w:val="center"/>
      <w:outlineLvl w:val="1"/>
    </w:pPr>
    <w:rPr>
      <w:rFonts w:ascii="Cambria" w:eastAsia="Times New Roman" w:hAnsi="Cambria" w:cs="Times New Roman"/>
      <w:kern w:val="1"/>
      <w:sz w:val="24"/>
      <w:szCs w:val="24"/>
      <w:lang w:eastAsia="ar-SA"/>
    </w:rPr>
  </w:style>
  <w:style w:type="character" w:customStyle="1" w:styleId="ad">
    <w:name w:val="Подзаголовок Знак"/>
    <w:basedOn w:val="a0"/>
    <w:link w:val="ac"/>
    <w:rsid w:val="00E87101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e">
    <w:name w:val="Balloon Text"/>
    <w:basedOn w:val="a"/>
    <w:link w:val="1b"/>
    <w:unhideWhenUsed/>
    <w:rsid w:val="00E87101"/>
    <w:pPr>
      <w:suppressAutoHyphens/>
      <w:spacing w:after="0" w:line="240" w:lineRule="auto"/>
      <w:ind w:firstLine="397"/>
      <w:jc w:val="both"/>
    </w:pPr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1b">
    <w:name w:val="Текст выноски Знак1"/>
    <w:basedOn w:val="a0"/>
    <w:link w:val="ae"/>
    <w:rsid w:val="00E87101"/>
    <w:rPr>
      <w:rFonts w:ascii="Tahoma" w:eastAsia="SimSun" w:hAnsi="Tahoma" w:cs="Tahoma"/>
      <w:kern w:val="1"/>
      <w:sz w:val="16"/>
      <w:szCs w:val="16"/>
      <w:lang w:eastAsia="ar-SA"/>
    </w:rPr>
  </w:style>
  <w:style w:type="character" w:styleId="af">
    <w:name w:val="Hyperlink"/>
    <w:uiPriority w:val="99"/>
    <w:semiHidden/>
    <w:unhideWhenUsed/>
    <w:rsid w:val="00E87101"/>
    <w:rPr>
      <w:color w:val="0000FF"/>
      <w:u w:val="single"/>
    </w:rPr>
  </w:style>
  <w:style w:type="table" w:styleId="af0">
    <w:name w:val="Table Grid"/>
    <w:basedOn w:val="a1"/>
    <w:uiPriority w:val="39"/>
    <w:rsid w:val="00E87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Абзац списка1 Знак"/>
    <w:basedOn w:val="a0"/>
    <w:link w:val="16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styleId="af1">
    <w:name w:val="List Paragraph"/>
    <w:basedOn w:val="a"/>
    <w:uiPriority w:val="34"/>
    <w:qFormat/>
    <w:rsid w:val="00E87101"/>
    <w:pPr>
      <w:suppressAutoHyphens/>
      <w:spacing w:after="80" w:line="252" w:lineRule="auto"/>
      <w:ind w:left="720" w:firstLine="397"/>
      <w:contextualSpacing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numbering" w:customStyle="1" w:styleId="1c">
    <w:name w:val="Нет списка1"/>
    <w:next w:val="a2"/>
    <w:uiPriority w:val="99"/>
    <w:semiHidden/>
    <w:unhideWhenUsed/>
    <w:rsid w:val="00F57750"/>
  </w:style>
  <w:style w:type="character" w:customStyle="1" w:styleId="WW8Num1z0">
    <w:name w:val="WW8Num1z0"/>
    <w:rsid w:val="00F57750"/>
  </w:style>
  <w:style w:type="character" w:customStyle="1" w:styleId="WW8Num1z1">
    <w:name w:val="WW8Num1z1"/>
    <w:rsid w:val="00F57750"/>
  </w:style>
  <w:style w:type="character" w:customStyle="1" w:styleId="WW8Num1z2">
    <w:name w:val="WW8Num1z2"/>
    <w:rsid w:val="00F57750"/>
  </w:style>
  <w:style w:type="character" w:customStyle="1" w:styleId="WW8Num1z3">
    <w:name w:val="WW8Num1z3"/>
    <w:rsid w:val="00F57750"/>
  </w:style>
  <w:style w:type="character" w:customStyle="1" w:styleId="WW8Num1z4">
    <w:name w:val="WW8Num1z4"/>
    <w:rsid w:val="00F57750"/>
  </w:style>
  <w:style w:type="character" w:customStyle="1" w:styleId="WW8Num1z5">
    <w:name w:val="WW8Num1z5"/>
    <w:rsid w:val="00F57750"/>
  </w:style>
  <w:style w:type="character" w:customStyle="1" w:styleId="WW8Num1z6">
    <w:name w:val="WW8Num1z6"/>
    <w:rsid w:val="00F57750"/>
  </w:style>
  <w:style w:type="character" w:customStyle="1" w:styleId="WW8Num1z7">
    <w:name w:val="WW8Num1z7"/>
    <w:rsid w:val="00F57750"/>
  </w:style>
  <w:style w:type="character" w:customStyle="1" w:styleId="WW8Num1z8">
    <w:name w:val="WW8Num1z8"/>
    <w:rsid w:val="00F57750"/>
  </w:style>
  <w:style w:type="character" w:customStyle="1" w:styleId="WW8Num2z0">
    <w:name w:val="WW8Num2z0"/>
    <w:rsid w:val="00F57750"/>
  </w:style>
  <w:style w:type="character" w:customStyle="1" w:styleId="WW8Num2z1">
    <w:name w:val="WW8Num2z1"/>
    <w:rsid w:val="00F57750"/>
  </w:style>
  <w:style w:type="character" w:customStyle="1" w:styleId="WW8Num2z2">
    <w:name w:val="WW8Num2z2"/>
    <w:rsid w:val="00F57750"/>
  </w:style>
  <w:style w:type="character" w:customStyle="1" w:styleId="WW8Num2z3">
    <w:name w:val="WW8Num2z3"/>
    <w:rsid w:val="00F57750"/>
  </w:style>
  <w:style w:type="character" w:customStyle="1" w:styleId="WW8Num2z4">
    <w:name w:val="WW8Num2z4"/>
    <w:rsid w:val="00F57750"/>
  </w:style>
  <w:style w:type="character" w:customStyle="1" w:styleId="WW8Num2z5">
    <w:name w:val="WW8Num2z5"/>
    <w:rsid w:val="00F57750"/>
  </w:style>
  <w:style w:type="character" w:customStyle="1" w:styleId="WW8Num2z6">
    <w:name w:val="WW8Num2z6"/>
    <w:rsid w:val="00F57750"/>
  </w:style>
  <w:style w:type="character" w:customStyle="1" w:styleId="WW8Num2z7">
    <w:name w:val="WW8Num2z7"/>
    <w:rsid w:val="00F57750"/>
  </w:style>
  <w:style w:type="character" w:customStyle="1" w:styleId="WW8Num2z8">
    <w:name w:val="WW8Num2z8"/>
    <w:rsid w:val="00F57750"/>
  </w:style>
  <w:style w:type="character" w:customStyle="1" w:styleId="WW8Num3z0">
    <w:name w:val="WW8Num3z0"/>
    <w:rsid w:val="00F57750"/>
    <w:rPr>
      <w:rFonts w:hint="default"/>
    </w:rPr>
  </w:style>
  <w:style w:type="character" w:customStyle="1" w:styleId="WW8Num3z1">
    <w:name w:val="WW8Num3z1"/>
    <w:rsid w:val="00F57750"/>
  </w:style>
  <w:style w:type="character" w:customStyle="1" w:styleId="WW8Num3z2">
    <w:name w:val="WW8Num3z2"/>
    <w:rsid w:val="00F57750"/>
  </w:style>
  <w:style w:type="character" w:customStyle="1" w:styleId="WW8Num3z3">
    <w:name w:val="WW8Num3z3"/>
    <w:rsid w:val="00F57750"/>
  </w:style>
  <w:style w:type="character" w:customStyle="1" w:styleId="WW8Num3z4">
    <w:name w:val="WW8Num3z4"/>
    <w:rsid w:val="00F57750"/>
  </w:style>
  <w:style w:type="character" w:customStyle="1" w:styleId="WW8Num3z5">
    <w:name w:val="WW8Num3z5"/>
    <w:rsid w:val="00F57750"/>
  </w:style>
  <w:style w:type="character" w:customStyle="1" w:styleId="WW8Num3z6">
    <w:name w:val="WW8Num3z6"/>
    <w:rsid w:val="00F57750"/>
  </w:style>
  <w:style w:type="character" w:customStyle="1" w:styleId="WW8Num3z7">
    <w:name w:val="WW8Num3z7"/>
    <w:rsid w:val="00F57750"/>
  </w:style>
  <w:style w:type="character" w:customStyle="1" w:styleId="WW8Num3z8">
    <w:name w:val="WW8Num3z8"/>
    <w:rsid w:val="00F57750"/>
  </w:style>
  <w:style w:type="character" w:customStyle="1" w:styleId="WW8Num4z0">
    <w:name w:val="WW8Num4z0"/>
    <w:rsid w:val="00F57750"/>
  </w:style>
  <w:style w:type="character" w:customStyle="1" w:styleId="WW8Num4z1">
    <w:name w:val="WW8Num4z1"/>
    <w:rsid w:val="00F57750"/>
  </w:style>
  <w:style w:type="character" w:customStyle="1" w:styleId="WW8Num4z2">
    <w:name w:val="WW8Num4z2"/>
    <w:rsid w:val="00F57750"/>
  </w:style>
  <w:style w:type="character" w:customStyle="1" w:styleId="WW8Num4z3">
    <w:name w:val="WW8Num4z3"/>
    <w:rsid w:val="00F57750"/>
  </w:style>
  <w:style w:type="character" w:customStyle="1" w:styleId="WW8Num4z4">
    <w:name w:val="WW8Num4z4"/>
    <w:rsid w:val="00F57750"/>
  </w:style>
  <w:style w:type="character" w:customStyle="1" w:styleId="WW8Num4z5">
    <w:name w:val="WW8Num4z5"/>
    <w:rsid w:val="00F57750"/>
  </w:style>
  <w:style w:type="character" w:customStyle="1" w:styleId="WW8Num4z6">
    <w:name w:val="WW8Num4z6"/>
    <w:rsid w:val="00F57750"/>
  </w:style>
  <w:style w:type="character" w:customStyle="1" w:styleId="WW8Num4z7">
    <w:name w:val="WW8Num4z7"/>
    <w:rsid w:val="00F57750"/>
  </w:style>
  <w:style w:type="character" w:customStyle="1" w:styleId="WW8Num4z8">
    <w:name w:val="WW8Num4z8"/>
    <w:rsid w:val="00F57750"/>
  </w:style>
  <w:style w:type="character" w:customStyle="1" w:styleId="WW8Num5z0">
    <w:name w:val="WW8Num5z0"/>
    <w:rsid w:val="00F57750"/>
    <w:rPr>
      <w:rFonts w:hint="default"/>
      <w:color w:val="auto"/>
    </w:rPr>
  </w:style>
  <w:style w:type="character" w:customStyle="1" w:styleId="WW8Num5z1">
    <w:name w:val="WW8Num5z1"/>
    <w:rsid w:val="00F57750"/>
  </w:style>
  <w:style w:type="character" w:customStyle="1" w:styleId="WW8Num5z2">
    <w:name w:val="WW8Num5z2"/>
    <w:rsid w:val="00F57750"/>
  </w:style>
  <w:style w:type="character" w:customStyle="1" w:styleId="WW8Num5z3">
    <w:name w:val="WW8Num5z3"/>
    <w:rsid w:val="00F57750"/>
  </w:style>
  <w:style w:type="character" w:customStyle="1" w:styleId="WW8Num5z4">
    <w:name w:val="WW8Num5z4"/>
    <w:rsid w:val="00F57750"/>
  </w:style>
  <w:style w:type="character" w:customStyle="1" w:styleId="WW8Num5z5">
    <w:name w:val="WW8Num5z5"/>
    <w:rsid w:val="00F57750"/>
  </w:style>
  <w:style w:type="character" w:customStyle="1" w:styleId="WW8Num5z6">
    <w:name w:val="WW8Num5z6"/>
    <w:rsid w:val="00F57750"/>
  </w:style>
  <w:style w:type="character" w:customStyle="1" w:styleId="WW8Num5z7">
    <w:name w:val="WW8Num5z7"/>
    <w:rsid w:val="00F57750"/>
  </w:style>
  <w:style w:type="character" w:customStyle="1" w:styleId="WW8Num5z8">
    <w:name w:val="WW8Num5z8"/>
    <w:rsid w:val="00F57750"/>
  </w:style>
  <w:style w:type="character" w:customStyle="1" w:styleId="WW8Num6z0">
    <w:name w:val="WW8Num6z0"/>
    <w:rsid w:val="00F57750"/>
  </w:style>
  <w:style w:type="character" w:customStyle="1" w:styleId="WW8Num6z1">
    <w:name w:val="WW8Num6z1"/>
    <w:rsid w:val="00F57750"/>
  </w:style>
  <w:style w:type="character" w:customStyle="1" w:styleId="WW8Num6z2">
    <w:name w:val="WW8Num6z2"/>
    <w:rsid w:val="00F57750"/>
  </w:style>
  <w:style w:type="character" w:customStyle="1" w:styleId="WW8Num6z3">
    <w:name w:val="WW8Num6z3"/>
    <w:rsid w:val="00F57750"/>
  </w:style>
  <w:style w:type="character" w:customStyle="1" w:styleId="WW8Num6z4">
    <w:name w:val="WW8Num6z4"/>
    <w:rsid w:val="00F57750"/>
  </w:style>
  <w:style w:type="character" w:customStyle="1" w:styleId="WW8Num6z5">
    <w:name w:val="WW8Num6z5"/>
    <w:rsid w:val="00F57750"/>
  </w:style>
  <w:style w:type="character" w:customStyle="1" w:styleId="WW8Num6z6">
    <w:name w:val="WW8Num6z6"/>
    <w:rsid w:val="00F57750"/>
  </w:style>
  <w:style w:type="character" w:customStyle="1" w:styleId="WW8Num6z7">
    <w:name w:val="WW8Num6z7"/>
    <w:rsid w:val="00F57750"/>
  </w:style>
  <w:style w:type="character" w:customStyle="1" w:styleId="WW8Num6z8">
    <w:name w:val="WW8Num6z8"/>
    <w:rsid w:val="00F57750"/>
  </w:style>
  <w:style w:type="character" w:customStyle="1" w:styleId="WW8Num7z0">
    <w:name w:val="WW8Num7z0"/>
    <w:rsid w:val="00F57750"/>
  </w:style>
  <w:style w:type="character" w:customStyle="1" w:styleId="WW8Num7z1">
    <w:name w:val="WW8Num7z1"/>
    <w:rsid w:val="00F57750"/>
  </w:style>
  <w:style w:type="character" w:customStyle="1" w:styleId="WW8Num7z2">
    <w:name w:val="WW8Num7z2"/>
    <w:rsid w:val="00F57750"/>
  </w:style>
  <w:style w:type="character" w:customStyle="1" w:styleId="WW8Num7z3">
    <w:name w:val="WW8Num7z3"/>
    <w:rsid w:val="00F57750"/>
  </w:style>
  <w:style w:type="character" w:customStyle="1" w:styleId="WW8Num7z4">
    <w:name w:val="WW8Num7z4"/>
    <w:rsid w:val="00F57750"/>
  </w:style>
  <w:style w:type="character" w:customStyle="1" w:styleId="WW8Num7z5">
    <w:name w:val="WW8Num7z5"/>
    <w:rsid w:val="00F57750"/>
  </w:style>
  <w:style w:type="character" w:customStyle="1" w:styleId="WW8Num7z6">
    <w:name w:val="WW8Num7z6"/>
    <w:rsid w:val="00F57750"/>
  </w:style>
  <w:style w:type="character" w:customStyle="1" w:styleId="WW8Num7z7">
    <w:name w:val="WW8Num7z7"/>
    <w:rsid w:val="00F57750"/>
  </w:style>
  <w:style w:type="character" w:customStyle="1" w:styleId="WW8Num7z8">
    <w:name w:val="WW8Num7z8"/>
    <w:rsid w:val="00F57750"/>
  </w:style>
  <w:style w:type="character" w:customStyle="1" w:styleId="WW8Num8z0">
    <w:name w:val="WW8Num8z0"/>
    <w:rsid w:val="00F57750"/>
    <w:rPr>
      <w:rFonts w:hint="default"/>
    </w:rPr>
  </w:style>
  <w:style w:type="character" w:customStyle="1" w:styleId="WW8Num8z1">
    <w:name w:val="WW8Num8z1"/>
    <w:rsid w:val="00F57750"/>
  </w:style>
  <w:style w:type="character" w:customStyle="1" w:styleId="WW8Num8z2">
    <w:name w:val="WW8Num8z2"/>
    <w:rsid w:val="00F57750"/>
  </w:style>
  <w:style w:type="character" w:customStyle="1" w:styleId="WW8Num8z3">
    <w:name w:val="WW8Num8z3"/>
    <w:rsid w:val="00F57750"/>
  </w:style>
  <w:style w:type="character" w:customStyle="1" w:styleId="WW8Num8z4">
    <w:name w:val="WW8Num8z4"/>
    <w:rsid w:val="00F57750"/>
  </w:style>
  <w:style w:type="character" w:customStyle="1" w:styleId="WW8Num8z5">
    <w:name w:val="WW8Num8z5"/>
    <w:rsid w:val="00F57750"/>
  </w:style>
  <w:style w:type="character" w:customStyle="1" w:styleId="WW8Num8z6">
    <w:name w:val="WW8Num8z6"/>
    <w:rsid w:val="00F57750"/>
  </w:style>
  <w:style w:type="character" w:customStyle="1" w:styleId="WW8Num8z7">
    <w:name w:val="WW8Num8z7"/>
    <w:rsid w:val="00F57750"/>
  </w:style>
  <w:style w:type="character" w:customStyle="1" w:styleId="WW8Num8z8">
    <w:name w:val="WW8Num8z8"/>
    <w:rsid w:val="00F57750"/>
  </w:style>
  <w:style w:type="character" w:customStyle="1" w:styleId="WW8Num9z0">
    <w:name w:val="WW8Num9z0"/>
    <w:rsid w:val="00F57750"/>
  </w:style>
  <w:style w:type="character" w:customStyle="1" w:styleId="WW8Num9z1">
    <w:name w:val="WW8Num9z1"/>
    <w:rsid w:val="00F57750"/>
  </w:style>
  <w:style w:type="character" w:customStyle="1" w:styleId="WW8Num9z2">
    <w:name w:val="WW8Num9z2"/>
    <w:rsid w:val="00F57750"/>
  </w:style>
  <w:style w:type="character" w:customStyle="1" w:styleId="WW8Num9z3">
    <w:name w:val="WW8Num9z3"/>
    <w:rsid w:val="00F57750"/>
  </w:style>
  <w:style w:type="character" w:customStyle="1" w:styleId="WW8Num9z4">
    <w:name w:val="WW8Num9z4"/>
    <w:rsid w:val="00F57750"/>
  </w:style>
  <w:style w:type="character" w:customStyle="1" w:styleId="WW8Num9z5">
    <w:name w:val="WW8Num9z5"/>
    <w:rsid w:val="00F57750"/>
  </w:style>
  <w:style w:type="character" w:customStyle="1" w:styleId="WW8Num9z6">
    <w:name w:val="WW8Num9z6"/>
    <w:rsid w:val="00F57750"/>
  </w:style>
  <w:style w:type="character" w:customStyle="1" w:styleId="WW8Num9z7">
    <w:name w:val="WW8Num9z7"/>
    <w:rsid w:val="00F57750"/>
  </w:style>
  <w:style w:type="character" w:customStyle="1" w:styleId="WW8Num9z8">
    <w:name w:val="WW8Num9z8"/>
    <w:rsid w:val="00F57750"/>
  </w:style>
  <w:style w:type="character" w:customStyle="1" w:styleId="WW8Num10z0">
    <w:name w:val="WW8Num10z0"/>
    <w:rsid w:val="00F57750"/>
  </w:style>
  <w:style w:type="character" w:customStyle="1" w:styleId="WW8Num10z1">
    <w:name w:val="WW8Num10z1"/>
    <w:rsid w:val="00F57750"/>
  </w:style>
  <w:style w:type="character" w:customStyle="1" w:styleId="WW8Num10z2">
    <w:name w:val="WW8Num10z2"/>
    <w:rsid w:val="00F57750"/>
  </w:style>
  <w:style w:type="character" w:customStyle="1" w:styleId="WW8Num10z3">
    <w:name w:val="WW8Num10z3"/>
    <w:rsid w:val="00F57750"/>
  </w:style>
  <w:style w:type="character" w:customStyle="1" w:styleId="WW8Num10z4">
    <w:name w:val="WW8Num10z4"/>
    <w:rsid w:val="00F57750"/>
  </w:style>
  <w:style w:type="character" w:customStyle="1" w:styleId="WW8Num10z5">
    <w:name w:val="WW8Num10z5"/>
    <w:rsid w:val="00F57750"/>
  </w:style>
  <w:style w:type="character" w:customStyle="1" w:styleId="WW8Num10z6">
    <w:name w:val="WW8Num10z6"/>
    <w:rsid w:val="00F57750"/>
  </w:style>
  <w:style w:type="character" w:customStyle="1" w:styleId="WW8Num10z7">
    <w:name w:val="WW8Num10z7"/>
    <w:rsid w:val="00F57750"/>
  </w:style>
  <w:style w:type="character" w:customStyle="1" w:styleId="WW8Num10z8">
    <w:name w:val="WW8Num10z8"/>
    <w:rsid w:val="00F57750"/>
  </w:style>
  <w:style w:type="character" w:customStyle="1" w:styleId="WW8Num11z0">
    <w:name w:val="WW8Num11z0"/>
    <w:rsid w:val="00F57750"/>
  </w:style>
  <w:style w:type="character" w:customStyle="1" w:styleId="WW8Num11z1">
    <w:name w:val="WW8Num11z1"/>
    <w:rsid w:val="00F57750"/>
  </w:style>
  <w:style w:type="character" w:customStyle="1" w:styleId="WW8Num11z2">
    <w:name w:val="WW8Num11z2"/>
    <w:rsid w:val="00F57750"/>
  </w:style>
  <w:style w:type="character" w:customStyle="1" w:styleId="WW8Num11z3">
    <w:name w:val="WW8Num11z3"/>
    <w:rsid w:val="00F57750"/>
  </w:style>
  <w:style w:type="character" w:customStyle="1" w:styleId="WW8Num11z4">
    <w:name w:val="WW8Num11z4"/>
    <w:rsid w:val="00F57750"/>
  </w:style>
  <w:style w:type="character" w:customStyle="1" w:styleId="WW8Num11z5">
    <w:name w:val="WW8Num11z5"/>
    <w:rsid w:val="00F57750"/>
  </w:style>
  <w:style w:type="character" w:customStyle="1" w:styleId="WW8Num11z6">
    <w:name w:val="WW8Num11z6"/>
    <w:rsid w:val="00F57750"/>
  </w:style>
  <w:style w:type="character" w:customStyle="1" w:styleId="WW8Num11z7">
    <w:name w:val="WW8Num11z7"/>
    <w:rsid w:val="00F57750"/>
  </w:style>
  <w:style w:type="character" w:customStyle="1" w:styleId="WW8Num11z8">
    <w:name w:val="WW8Num11z8"/>
    <w:rsid w:val="00F57750"/>
  </w:style>
  <w:style w:type="character" w:customStyle="1" w:styleId="WW8Num12z0">
    <w:name w:val="WW8Num12z0"/>
    <w:rsid w:val="00F57750"/>
    <w:rPr>
      <w:rFonts w:hint="default"/>
      <w:color w:val="auto"/>
    </w:rPr>
  </w:style>
  <w:style w:type="character" w:customStyle="1" w:styleId="WW8Num12z1">
    <w:name w:val="WW8Num12z1"/>
    <w:rsid w:val="00F57750"/>
  </w:style>
  <w:style w:type="character" w:customStyle="1" w:styleId="WW8Num12z2">
    <w:name w:val="WW8Num12z2"/>
    <w:rsid w:val="00F57750"/>
  </w:style>
  <w:style w:type="character" w:customStyle="1" w:styleId="WW8Num12z3">
    <w:name w:val="WW8Num12z3"/>
    <w:rsid w:val="00F57750"/>
  </w:style>
  <w:style w:type="character" w:customStyle="1" w:styleId="WW8Num12z4">
    <w:name w:val="WW8Num12z4"/>
    <w:rsid w:val="00F57750"/>
  </w:style>
  <w:style w:type="character" w:customStyle="1" w:styleId="WW8Num12z5">
    <w:name w:val="WW8Num12z5"/>
    <w:rsid w:val="00F57750"/>
  </w:style>
  <w:style w:type="character" w:customStyle="1" w:styleId="WW8Num12z6">
    <w:name w:val="WW8Num12z6"/>
    <w:rsid w:val="00F57750"/>
  </w:style>
  <w:style w:type="character" w:customStyle="1" w:styleId="WW8Num12z7">
    <w:name w:val="WW8Num12z7"/>
    <w:rsid w:val="00F57750"/>
  </w:style>
  <w:style w:type="character" w:customStyle="1" w:styleId="WW8Num12z8">
    <w:name w:val="WW8Num12z8"/>
    <w:rsid w:val="00F57750"/>
  </w:style>
  <w:style w:type="character" w:customStyle="1" w:styleId="WW8Num13z0">
    <w:name w:val="WW8Num13z0"/>
    <w:rsid w:val="00F57750"/>
  </w:style>
  <w:style w:type="character" w:customStyle="1" w:styleId="WW8Num13z1">
    <w:name w:val="WW8Num13z1"/>
    <w:rsid w:val="00F57750"/>
  </w:style>
  <w:style w:type="character" w:customStyle="1" w:styleId="WW8Num13z2">
    <w:name w:val="WW8Num13z2"/>
    <w:rsid w:val="00F57750"/>
  </w:style>
  <w:style w:type="character" w:customStyle="1" w:styleId="WW8Num13z3">
    <w:name w:val="WW8Num13z3"/>
    <w:rsid w:val="00F57750"/>
  </w:style>
  <w:style w:type="character" w:customStyle="1" w:styleId="WW8Num13z4">
    <w:name w:val="WW8Num13z4"/>
    <w:rsid w:val="00F57750"/>
  </w:style>
  <w:style w:type="character" w:customStyle="1" w:styleId="WW8Num13z5">
    <w:name w:val="WW8Num13z5"/>
    <w:rsid w:val="00F57750"/>
  </w:style>
  <w:style w:type="character" w:customStyle="1" w:styleId="WW8Num13z6">
    <w:name w:val="WW8Num13z6"/>
    <w:rsid w:val="00F57750"/>
  </w:style>
  <w:style w:type="character" w:customStyle="1" w:styleId="WW8Num13z7">
    <w:name w:val="WW8Num13z7"/>
    <w:rsid w:val="00F57750"/>
  </w:style>
  <w:style w:type="character" w:customStyle="1" w:styleId="WW8Num13z8">
    <w:name w:val="WW8Num13z8"/>
    <w:rsid w:val="00F57750"/>
  </w:style>
  <w:style w:type="character" w:customStyle="1" w:styleId="WW8Num14z0">
    <w:name w:val="WW8Num14z0"/>
    <w:rsid w:val="00F57750"/>
  </w:style>
  <w:style w:type="character" w:customStyle="1" w:styleId="WW8Num14z1">
    <w:name w:val="WW8Num14z1"/>
    <w:rsid w:val="00F57750"/>
  </w:style>
  <w:style w:type="character" w:customStyle="1" w:styleId="WW8Num14z2">
    <w:name w:val="WW8Num14z2"/>
    <w:rsid w:val="00F57750"/>
  </w:style>
  <w:style w:type="character" w:customStyle="1" w:styleId="WW8Num14z3">
    <w:name w:val="WW8Num14z3"/>
    <w:rsid w:val="00F57750"/>
  </w:style>
  <w:style w:type="character" w:customStyle="1" w:styleId="WW8Num14z4">
    <w:name w:val="WW8Num14z4"/>
    <w:rsid w:val="00F57750"/>
  </w:style>
  <w:style w:type="character" w:customStyle="1" w:styleId="WW8Num14z5">
    <w:name w:val="WW8Num14z5"/>
    <w:rsid w:val="00F57750"/>
  </w:style>
  <w:style w:type="character" w:customStyle="1" w:styleId="WW8Num14z6">
    <w:name w:val="WW8Num14z6"/>
    <w:rsid w:val="00F57750"/>
  </w:style>
  <w:style w:type="character" w:customStyle="1" w:styleId="WW8Num14z7">
    <w:name w:val="WW8Num14z7"/>
    <w:rsid w:val="00F57750"/>
  </w:style>
  <w:style w:type="character" w:customStyle="1" w:styleId="WW8Num14z8">
    <w:name w:val="WW8Num14z8"/>
    <w:rsid w:val="00F57750"/>
  </w:style>
  <w:style w:type="character" w:customStyle="1" w:styleId="WW8Num15z0">
    <w:name w:val="WW8Num15z0"/>
    <w:rsid w:val="00F57750"/>
  </w:style>
  <w:style w:type="character" w:customStyle="1" w:styleId="WW8Num15z1">
    <w:name w:val="WW8Num15z1"/>
    <w:rsid w:val="00F57750"/>
  </w:style>
  <w:style w:type="character" w:customStyle="1" w:styleId="WW8Num15z2">
    <w:name w:val="WW8Num15z2"/>
    <w:rsid w:val="00F57750"/>
  </w:style>
  <w:style w:type="character" w:customStyle="1" w:styleId="WW8Num15z3">
    <w:name w:val="WW8Num15z3"/>
    <w:rsid w:val="00F57750"/>
  </w:style>
  <w:style w:type="character" w:customStyle="1" w:styleId="WW8Num15z4">
    <w:name w:val="WW8Num15z4"/>
    <w:rsid w:val="00F57750"/>
  </w:style>
  <w:style w:type="character" w:customStyle="1" w:styleId="WW8Num15z5">
    <w:name w:val="WW8Num15z5"/>
    <w:rsid w:val="00F57750"/>
  </w:style>
  <w:style w:type="character" w:customStyle="1" w:styleId="WW8Num15z6">
    <w:name w:val="WW8Num15z6"/>
    <w:rsid w:val="00F57750"/>
  </w:style>
  <w:style w:type="character" w:customStyle="1" w:styleId="WW8Num15z7">
    <w:name w:val="WW8Num15z7"/>
    <w:rsid w:val="00F57750"/>
  </w:style>
  <w:style w:type="character" w:customStyle="1" w:styleId="WW8Num15z8">
    <w:name w:val="WW8Num15z8"/>
    <w:rsid w:val="00F57750"/>
  </w:style>
  <w:style w:type="character" w:customStyle="1" w:styleId="WW8Num16z0">
    <w:name w:val="WW8Num16z0"/>
    <w:rsid w:val="00F57750"/>
    <w:rPr>
      <w:rFonts w:hint="default"/>
    </w:rPr>
  </w:style>
  <w:style w:type="character" w:customStyle="1" w:styleId="WW8Num16z1">
    <w:name w:val="WW8Num16z1"/>
    <w:rsid w:val="00F57750"/>
  </w:style>
  <w:style w:type="character" w:customStyle="1" w:styleId="WW8Num16z2">
    <w:name w:val="WW8Num16z2"/>
    <w:rsid w:val="00F57750"/>
  </w:style>
  <w:style w:type="character" w:customStyle="1" w:styleId="WW8Num16z3">
    <w:name w:val="WW8Num16z3"/>
    <w:rsid w:val="00F57750"/>
  </w:style>
  <w:style w:type="character" w:customStyle="1" w:styleId="WW8Num16z4">
    <w:name w:val="WW8Num16z4"/>
    <w:rsid w:val="00F57750"/>
  </w:style>
  <w:style w:type="character" w:customStyle="1" w:styleId="WW8Num16z5">
    <w:name w:val="WW8Num16z5"/>
    <w:rsid w:val="00F57750"/>
  </w:style>
  <w:style w:type="character" w:customStyle="1" w:styleId="WW8Num16z6">
    <w:name w:val="WW8Num16z6"/>
    <w:rsid w:val="00F57750"/>
  </w:style>
  <w:style w:type="character" w:customStyle="1" w:styleId="WW8Num16z7">
    <w:name w:val="WW8Num16z7"/>
    <w:rsid w:val="00F57750"/>
  </w:style>
  <w:style w:type="character" w:customStyle="1" w:styleId="WW8Num16z8">
    <w:name w:val="WW8Num16z8"/>
    <w:rsid w:val="00F57750"/>
  </w:style>
  <w:style w:type="character" w:customStyle="1" w:styleId="WW8Num17z0">
    <w:name w:val="WW8Num17z0"/>
    <w:rsid w:val="00F57750"/>
  </w:style>
  <w:style w:type="character" w:customStyle="1" w:styleId="WW8Num17z1">
    <w:name w:val="WW8Num17z1"/>
    <w:rsid w:val="00F57750"/>
  </w:style>
  <w:style w:type="character" w:customStyle="1" w:styleId="WW8Num17z2">
    <w:name w:val="WW8Num17z2"/>
    <w:rsid w:val="00F57750"/>
  </w:style>
  <w:style w:type="character" w:customStyle="1" w:styleId="WW8Num17z3">
    <w:name w:val="WW8Num17z3"/>
    <w:rsid w:val="00F57750"/>
  </w:style>
  <w:style w:type="character" w:customStyle="1" w:styleId="WW8Num17z4">
    <w:name w:val="WW8Num17z4"/>
    <w:rsid w:val="00F57750"/>
  </w:style>
  <w:style w:type="character" w:customStyle="1" w:styleId="WW8Num17z5">
    <w:name w:val="WW8Num17z5"/>
    <w:rsid w:val="00F57750"/>
  </w:style>
  <w:style w:type="character" w:customStyle="1" w:styleId="WW8Num17z6">
    <w:name w:val="WW8Num17z6"/>
    <w:rsid w:val="00F57750"/>
  </w:style>
  <w:style w:type="character" w:customStyle="1" w:styleId="WW8Num17z7">
    <w:name w:val="WW8Num17z7"/>
    <w:rsid w:val="00F57750"/>
  </w:style>
  <w:style w:type="character" w:customStyle="1" w:styleId="WW8Num17z8">
    <w:name w:val="WW8Num17z8"/>
    <w:rsid w:val="00F57750"/>
  </w:style>
  <w:style w:type="character" w:customStyle="1" w:styleId="WW8Num18z0">
    <w:name w:val="WW8Num18z0"/>
    <w:rsid w:val="00F57750"/>
  </w:style>
  <w:style w:type="character" w:customStyle="1" w:styleId="WW8Num18z1">
    <w:name w:val="WW8Num18z1"/>
    <w:rsid w:val="00F57750"/>
  </w:style>
  <w:style w:type="character" w:customStyle="1" w:styleId="WW8Num18z2">
    <w:name w:val="WW8Num18z2"/>
    <w:rsid w:val="00F57750"/>
  </w:style>
  <w:style w:type="character" w:customStyle="1" w:styleId="WW8Num18z3">
    <w:name w:val="WW8Num18z3"/>
    <w:rsid w:val="00F57750"/>
  </w:style>
  <w:style w:type="character" w:customStyle="1" w:styleId="WW8Num18z4">
    <w:name w:val="WW8Num18z4"/>
    <w:rsid w:val="00F57750"/>
  </w:style>
  <w:style w:type="character" w:customStyle="1" w:styleId="WW8Num18z5">
    <w:name w:val="WW8Num18z5"/>
    <w:rsid w:val="00F57750"/>
  </w:style>
  <w:style w:type="character" w:customStyle="1" w:styleId="WW8Num18z6">
    <w:name w:val="WW8Num18z6"/>
    <w:rsid w:val="00F57750"/>
  </w:style>
  <w:style w:type="character" w:customStyle="1" w:styleId="WW8Num18z7">
    <w:name w:val="WW8Num18z7"/>
    <w:rsid w:val="00F57750"/>
  </w:style>
  <w:style w:type="character" w:customStyle="1" w:styleId="WW8Num18z8">
    <w:name w:val="WW8Num18z8"/>
    <w:rsid w:val="00F57750"/>
  </w:style>
  <w:style w:type="character" w:customStyle="1" w:styleId="WW8Num19z0">
    <w:name w:val="WW8Num19z0"/>
    <w:rsid w:val="00F57750"/>
  </w:style>
  <w:style w:type="character" w:customStyle="1" w:styleId="WW8Num19z1">
    <w:name w:val="WW8Num19z1"/>
    <w:rsid w:val="00F57750"/>
  </w:style>
  <w:style w:type="character" w:customStyle="1" w:styleId="WW8Num19z2">
    <w:name w:val="WW8Num19z2"/>
    <w:rsid w:val="00F57750"/>
  </w:style>
  <w:style w:type="character" w:customStyle="1" w:styleId="WW8Num19z3">
    <w:name w:val="WW8Num19z3"/>
    <w:rsid w:val="00F57750"/>
  </w:style>
  <w:style w:type="character" w:customStyle="1" w:styleId="WW8Num19z4">
    <w:name w:val="WW8Num19z4"/>
    <w:rsid w:val="00F57750"/>
  </w:style>
  <w:style w:type="character" w:customStyle="1" w:styleId="WW8Num19z5">
    <w:name w:val="WW8Num19z5"/>
    <w:rsid w:val="00F57750"/>
  </w:style>
  <w:style w:type="character" w:customStyle="1" w:styleId="WW8Num19z6">
    <w:name w:val="WW8Num19z6"/>
    <w:rsid w:val="00F57750"/>
  </w:style>
  <w:style w:type="character" w:customStyle="1" w:styleId="WW8Num19z7">
    <w:name w:val="WW8Num19z7"/>
    <w:rsid w:val="00F57750"/>
  </w:style>
  <w:style w:type="character" w:customStyle="1" w:styleId="WW8Num19z8">
    <w:name w:val="WW8Num19z8"/>
    <w:rsid w:val="00F57750"/>
  </w:style>
  <w:style w:type="character" w:customStyle="1" w:styleId="WW8Num20z0">
    <w:name w:val="WW8Num20z0"/>
    <w:rsid w:val="00F57750"/>
    <w:rPr>
      <w:rFonts w:hint="default"/>
    </w:rPr>
  </w:style>
  <w:style w:type="character" w:customStyle="1" w:styleId="WW8Num20z1">
    <w:name w:val="WW8Num20z1"/>
    <w:rsid w:val="00F57750"/>
  </w:style>
  <w:style w:type="character" w:customStyle="1" w:styleId="WW8Num20z2">
    <w:name w:val="WW8Num20z2"/>
    <w:rsid w:val="00F57750"/>
  </w:style>
  <w:style w:type="character" w:customStyle="1" w:styleId="WW8Num20z3">
    <w:name w:val="WW8Num20z3"/>
    <w:rsid w:val="00F57750"/>
  </w:style>
  <w:style w:type="character" w:customStyle="1" w:styleId="WW8Num20z4">
    <w:name w:val="WW8Num20z4"/>
    <w:rsid w:val="00F57750"/>
  </w:style>
  <w:style w:type="character" w:customStyle="1" w:styleId="WW8Num20z5">
    <w:name w:val="WW8Num20z5"/>
    <w:rsid w:val="00F57750"/>
  </w:style>
  <w:style w:type="character" w:customStyle="1" w:styleId="WW8Num20z6">
    <w:name w:val="WW8Num20z6"/>
    <w:rsid w:val="00F57750"/>
  </w:style>
  <w:style w:type="character" w:customStyle="1" w:styleId="WW8Num20z7">
    <w:name w:val="WW8Num20z7"/>
    <w:rsid w:val="00F57750"/>
  </w:style>
  <w:style w:type="character" w:customStyle="1" w:styleId="WW8Num20z8">
    <w:name w:val="WW8Num20z8"/>
    <w:rsid w:val="00F57750"/>
  </w:style>
  <w:style w:type="character" w:customStyle="1" w:styleId="af2">
    <w:name w:val="Название Знак"/>
    <w:link w:val="af3"/>
    <w:rsid w:val="00F57750"/>
    <w:rPr>
      <w:b/>
      <w:bCs/>
      <w:sz w:val="26"/>
      <w:szCs w:val="24"/>
    </w:rPr>
  </w:style>
  <w:style w:type="paragraph" w:customStyle="1" w:styleId="21">
    <w:name w:val="Название2"/>
    <w:basedOn w:val="a"/>
    <w:rsid w:val="00F5775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af4">
    <w:basedOn w:val="a"/>
    <w:next w:val="ac"/>
    <w:qFormat/>
    <w:rsid w:val="00F577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customStyle="1" w:styleId="1d">
    <w:name w:val="Стиль1"/>
    <w:basedOn w:val="a"/>
    <w:rsid w:val="00F57750"/>
    <w:pPr>
      <w:suppressAutoHyphens/>
      <w:autoSpaceDE w:val="0"/>
      <w:spacing w:after="0" w:line="331" w:lineRule="exac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5">
    <w:name w:val="Содержимое таблицы"/>
    <w:basedOn w:val="a"/>
    <w:rsid w:val="00F5775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F57750"/>
    <w:pPr>
      <w:jc w:val="center"/>
    </w:pPr>
    <w:rPr>
      <w:b/>
      <w:bCs/>
    </w:rPr>
  </w:style>
  <w:style w:type="paragraph" w:styleId="af3">
    <w:name w:val="Title"/>
    <w:basedOn w:val="a"/>
    <w:link w:val="af2"/>
    <w:qFormat/>
    <w:rsid w:val="00D72FA0"/>
    <w:pPr>
      <w:spacing w:after="0" w:line="240" w:lineRule="auto"/>
      <w:jc w:val="center"/>
    </w:pPr>
    <w:rPr>
      <w:b/>
      <w:bCs/>
      <w:sz w:val="26"/>
      <w:szCs w:val="24"/>
    </w:rPr>
  </w:style>
  <w:style w:type="character" w:customStyle="1" w:styleId="1e">
    <w:name w:val="Название Знак1"/>
    <w:basedOn w:val="a0"/>
    <w:uiPriority w:val="10"/>
    <w:rsid w:val="00D72FA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837B3F"/>
    <w:pPr>
      <w:keepNext/>
      <w:keepLines/>
      <w:numPr>
        <w:numId w:val="26"/>
      </w:numPr>
      <w:tabs>
        <w:tab w:val="left" w:pos="284"/>
        <w:tab w:val="left" w:pos="567"/>
        <w:tab w:val="left" w:pos="851"/>
      </w:tabs>
      <w:spacing w:before="240" w:after="120"/>
      <w:jc w:val="center"/>
      <w:outlineLvl w:val="0"/>
    </w:pPr>
    <w:rPr>
      <w:rFonts w:ascii="Times New Roman" w:eastAsiaTheme="majorEastAsia" w:hAnsi="Times New Roman" w:cs="Times New Roman"/>
      <w:b/>
      <w:caps/>
    </w:rPr>
  </w:style>
  <w:style w:type="paragraph" w:styleId="2">
    <w:name w:val="heading 2"/>
    <w:basedOn w:val="a"/>
    <w:next w:val="a"/>
    <w:link w:val="20"/>
    <w:autoRedefine/>
    <w:unhideWhenUsed/>
    <w:qFormat/>
    <w:rsid w:val="003C21BD"/>
    <w:pPr>
      <w:numPr>
        <w:ilvl w:val="1"/>
        <w:numId w:val="26"/>
      </w:numPr>
      <w:tabs>
        <w:tab w:val="left" w:pos="284"/>
        <w:tab w:val="left" w:pos="567"/>
        <w:tab w:val="left" w:pos="851"/>
        <w:tab w:val="left" w:pos="1134"/>
        <w:tab w:val="left" w:pos="1418"/>
      </w:tabs>
      <w:spacing w:after="80" w:line="252" w:lineRule="auto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E64D30"/>
    <w:pPr>
      <w:numPr>
        <w:ilvl w:val="2"/>
        <w:numId w:val="26"/>
      </w:numPr>
      <w:tabs>
        <w:tab w:val="left" w:pos="284"/>
        <w:tab w:val="left" w:pos="567"/>
        <w:tab w:val="left" w:pos="851"/>
        <w:tab w:val="left" w:pos="1134"/>
        <w:tab w:val="left" w:pos="1418"/>
      </w:tabs>
      <w:spacing w:after="80" w:line="252" w:lineRule="auto"/>
      <w:jc w:val="both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0577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0577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0577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0577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0577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0577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B3F"/>
    <w:rPr>
      <w:rFonts w:ascii="Times New Roman" w:eastAsiaTheme="majorEastAsia" w:hAnsi="Times New Roman" w:cs="Times New Roman"/>
      <w:b/>
      <w:caps/>
    </w:rPr>
  </w:style>
  <w:style w:type="character" w:customStyle="1" w:styleId="20">
    <w:name w:val="Заголовок 2 Знак"/>
    <w:basedOn w:val="a0"/>
    <w:link w:val="2"/>
    <w:rsid w:val="003C21BD"/>
    <w:rPr>
      <w:rFonts w:ascii="Times New Roman" w:eastAsiaTheme="majorEastAsia" w:hAnsi="Times New Roman" w:cstheme="majorBidi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E64D30"/>
    <w:rPr>
      <w:rFonts w:ascii="Times New Roman" w:eastAsiaTheme="majorEastAsia" w:hAnsi="Times New Roman" w:cstheme="majorBidi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105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05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05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105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9105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9105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1">
    <w:name w:val="Основной шрифт абзаца1"/>
    <w:rsid w:val="00E87101"/>
  </w:style>
  <w:style w:type="character" w:customStyle="1" w:styleId="a3">
    <w:name w:val="Верхний колонтитул Знак"/>
    <w:basedOn w:val="11"/>
    <w:uiPriority w:val="99"/>
    <w:rsid w:val="00E87101"/>
  </w:style>
  <w:style w:type="character" w:customStyle="1" w:styleId="a4">
    <w:name w:val="Нижний колонтитул Знак"/>
    <w:basedOn w:val="11"/>
    <w:uiPriority w:val="99"/>
    <w:rsid w:val="00E87101"/>
  </w:style>
  <w:style w:type="character" w:customStyle="1" w:styleId="a5">
    <w:name w:val="Текст выноски Знак"/>
    <w:rsid w:val="00E87101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rsid w:val="00E87101"/>
    <w:rPr>
      <w:rFonts w:ascii="Times New Roman" w:eastAsia="Times New Roman" w:hAnsi="Times New Roman" w:cs="Times New Roman"/>
      <w:sz w:val="28"/>
      <w:szCs w:val="20"/>
    </w:rPr>
  </w:style>
  <w:style w:type="character" w:customStyle="1" w:styleId="ListLabel1">
    <w:name w:val="ListLabel 1"/>
    <w:rsid w:val="00E87101"/>
    <w:rPr>
      <w:rFonts w:cs="Courier New"/>
    </w:rPr>
  </w:style>
  <w:style w:type="character" w:customStyle="1" w:styleId="ListLabel2">
    <w:name w:val="ListLabel 2"/>
    <w:rsid w:val="00E87101"/>
    <w:rPr>
      <w:rFonts w:eastAsia="Times New Roman" w:cs="Times New Roman"/>
    </w:rPr>
  </w:style>
  <w:style w:type="paragraph" w:customStyle="1" w:styleId="12">
    <w:name w:val="Заголовок1"/>
    <w:basedOn w:val="a"/>
    <w:next w:val="a7"/>
    <w:rsid w:val="00E87101"/>
    <w:pPr>
      <w:keepNext/>
      <w:suppressAutoHyphens/>
      <w:spacing w:before="240" w:after="120" w:line="252" w:lineRule="auto"/>
      <w:ind w:firstLine="397"/>
      <w:jc w:val="both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7">
    <w:name w:val="Body Text"/>
    <w:basedOn w:val="a"/>
    <w:link w:val="13"/>
    <w:rsid w:val="00E87101"/>
    <w:pPr>
      <w:widowControl w:val="0"/>
      <w:suppressAutoHyphens/>
      <w:spacing w:after="120" w:line="100" w:lineRule="atLeast"/>
      <w:ind w:firstLine="397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13">
    <w:name w:val="Основной текст Знак1"/>
    <w:basedOn w:val="a0"/>
    <w:link w:val="a7"/>
    <w:rsid w:val="00E8710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8">
    <w:name w:val="List"/>
    <w:basedOn w:val="a7"/>
    <w:rsid w:val="00E87101"/>
    <w:rPr>
      <w:rFonts w:cs="Mangal"/>
    </w:rPr>
  </w:style>
  <w:style w:type="paragraph" w:customStyle="1" w:styleId="14">
    <w:name w:val="Название1"/>
    <w:basedOn w:val="a"/>
    <w:rsid w:val="00E87101"/>
    <w:pPr>
      <w:suppressLineNumbers/>
      <w:suppressAutoHyphens/>
      <w:spacing w:before="120" w:after="120" w:line="252" w:lineRule="auto"/>
      <w:ind w:firstLine="397"/>
      <w:jc w:val="both"/>
    </w:pPr>
    <w:rPr>
      <w:rFonts w:ascii="Times New Roman" w:eastAsia="SimSun" w:hAnsi="Times New Roman" w:cs="Mangal"/>
      <w:i/>
      <w:iCs/>
      <w:kern w:val="1"/>
      <w:sz w:val="24"/>
      <w:szCs w:val="24"/>
      <w:lang w:eastAsia="ar-SA"/>
    </w:rPr>
  </w:style>
  <w:style w:type="paragraph" w:customStyle="1" w:styleId="15">
    <w:name w:val="Указатель1"/>
    <w:basedOn w:val="a"/>
    <w:rsid w:val="00E87101"/>
    <w:pPr>
      <w:suppressLineNumbers/>
      <w:suppressAutoHyphens/>
      <w:spacing w:after="80" w:line="252" w:lineRule="auto"/>
      <w:ind w:firstLine="397"/>
      <w:jc w:val="both"/>
    </w:pPr>
    <w:rPr>
      <w:rFonts w:ascii="Times New Roman" w:eastAsia="SimSun" w:hAnsi="Times New Roman" w:cs="Mangal"/>
      <w:kern w:val="1"/>
      <w:sz w:val="24"/>
      <w:lang w:eastAsia="ar-SA"/>
    </w:rPr>
  </w:style>
  <w:style w:type="paragraph" w:customStyle="1" w:styleId="16">
    <w:name w:val="Абзац списка1"/>
    <w:basedOn w:val="a"/>
    <w:link w:val="17"/>
    <w:rsid w:val="00E87101"/>
    <w:pPr>
      <w:suppressAutoHyphens/>
      <w:spacing w:after="80" w:line="252" w:lineRule="auto"/>
      <w:ind w:left="720"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paragraph" w:styleId="a9">
    <w:name w:val="header"/>
    <w:basedOn w:val="a"/>
    <w:link w:val="18"/>
    <w:uiPriority w:val="99"/>
    <w:rsid w:val="00E87101"/>
    <w:pPr>
      <w:suppressLineNumbers/>
      <w:tabs>
        <w:tab w:val="center" w:pos="4677"/>
        <w:tab w:val="right" w:pos="9355"/>
      </w:tabs>
      <w:suppressAutoHyphens/>
      <w:spacing w:after="0" w:line="100" w:lineRule="atLeast"/>
      <w:ind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character" w:customStyle="1" w:styleId="18">
    <w:name w:val="Верхний колонтитул Знак1"/>
    <w:basedOn w:val="a0"/>
    <w:link w:val="a9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styleId="aa">
    <w:name w:val="footer"/>
    <w:basedOn w:val="a"/>
    <w:link w:val="19"/>
    <w:uiPriority w:val="99"/>
    <w:rsid w:val="00E87101"/>
    <w:pPr>
      <w:suppressLineNumbers/>
      <w:tabs>
        <w:tab w:val="center" w:pos="4677"/>
        <w:tab w:val="right" w:pos="9355"/>
      </w:tabs>
      <w:suppressAutoHyphens/>
      <w:spacing w:after="0" w:line="100" w:lineRule="atLeast"/>
      <w:ind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character" w:customStyle="1" w:styleId="19">
    <w:name w:val="Нижний колонтитул Знак1"/>
    <w:basedOn w:val="a0"/>
    <w:link w:val="aa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customStyle="1" w:styleId="1a">
    <w:name w:val="Текст выноски1"/>
    <w:basedOn w:val="a"/>
    <w:rsid w:val="00E87101"/>
    <w:pPr>
      <w:suppressAutoHyphens/>
      <w:spacing w:after="0" w:line="100" w:lineRule="atLeast"/>
      <w:ind w:firstLine="397"/>
      <w:jc w:val="both"/>
    </w:pPr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ab">
    <w:name w:val="Таблица текст"/>
    <w:basedOn w:val="a"/>
    <w:rsid w:val="00E87101"/>
    <w:pPr>
      <w:suppressAutoHyphens/>
      <w:spacing w:before="40" w:after="40" w:line="240" w:lineRule="auto"/>
      <w:ind w:left="57" w:right="57"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paragraph" w:styleId="ac">
    <w:name w:val="Subtitle"/>
    <w:basedOn w:val="a"/>
    <w:next w:val="a"/>
    <w:link w:val="ad"/>
    <w:qFormat/>
    <w:rsid w:val="00E87101"/>
    <w:pPr>
      <w:suppressAutoHyphens/>
      <w:spacing w:after="60" w:line="252" w:lineRule="auto"/>
      <w:ind w:firstLine="397"/>
      <w:jc w:val="center"/>
      <w:outlineLvl w:val="1"/>
    </w:pPr>
    <w:rPr>
      <w:rFonts w:ascii="Cambria" w:eastAsia="Times New Roman" w:hAnsi="Cambria" w:cs="Times New Roman"/>
      <w:kern w:val="1"/>
      <w:sz w:val="24"/>
      <w:szCs w:val="24"/>
      <w:lang w:eastAsia="ar-SA"/>
    </w:rPr>
  </w:style>
  <w:style w:type="character" w:customStyle="1" w:styleId="ad">
    <w:name w:val="Подзаголовок Знак"/>
    <w:basedOn w:val="a0"/>
    <w:link w:val="ac"/>
    <w:rsid w:val="00E87101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e">
    <w:name w:val="Balloon Text"/>
    <w:basedOn w:val="a"/>
    <w:link w:val="1b"/>
    <w:unhideWhenUsed/>
    <w:rsid w:val="00E87101"/>
    <w:pPr>
      <w:suppressAutoHyphens/>
      <w:spacing w:after="0" w:line="240" w:lineRule="auto"/>
      <w:ind w:firstLine="397"/>
      <w:jc w:val="both"/>
    </w:pPr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1b">
    <w:name w:val="Текст выноски Знак1"/>
    <w:basedOn w:val="a0"/>
    <w:link w:val="ae"/>
    <w:rsid w:val="00E87101"/>
    <w:rPr>
      <w:rFonts w:ascii="Tahoma" w:eastAsia="SimSun" w:hAnsi="Tahoma" w:cs="Tahoma"/>
      <w:kern w:val="1"/>
      <w:sz w:val="16"/>
      <w:szCs w:val="16"/>
      <w:lang w:eastAsia="ar-SA"/>
    </w:rPr>
  </w:style>
  <w:style w:type="character" w:styleId="af">
    <w:name w:val="Hyperlink"/>
    <w:uiPriority w:val="99"/>
    <w:semiHidden/>
    <w:unhideWhenUsed/>
    <w:rsid w:val="00E87101"/>
    <w:rPr>
      <w:color w:val="0000FF"/>
      <w:u w:val="single"/>
    </w:rPr>
  </w:style>
  <w:style w:type="table" w:styleId="af0">
    <w:name w:val="Table Grid"/>
    <w:basedOn w:val="a1"/>
    <w:uiPriority w:val="39"/>
    <w:rsid w:val="00E87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Абзац списка1 Знак"/>
    <w:basedOn w:val="a0"/>
    <w:link w:val="16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styleId="af1">
    <w:name w:val="List Paragraph"/>
    <w:basedOn w:val="a"/>
    <w:uiPriority w:val="34"/>
    <w:qFormat/>
    <w:rsid w:val="00E87101"/>
    <w:pPr>
      <w:suppressAutoHyphens/>
      <w:spacing w:after="80" w:line="252" w:lineRule="auto"/>
      <w:ind w:left="720" w:firstLine="397"/>
      <w:contextualSpacing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numbering" w:customStyle="1" w:styleId="1c">
    <w:name w:val="Нет списка1"/>
    <w:next w:val="a2"/>
    <w:uiPriority w:val="99"/>
    <w:semiHidden/>
    <w:unhideWhenUsed/>
    <w:rsid w:val="00F57750"/>
  </w:style>
  <w:style w:type="character" w:customStyle="1" w:styleId="WW8Num1z0">
    <w:name w:val="WW8Num1z0"/>
    <w:rsid w:val="00F57750"/>
  </w:style>
  <w:style w:type="character" w:customStyle="1" w:styleId="WW8Num1z1">
    <w:name w:val="WW8Num1z1"/>
    <w:rsid w:val="00F57750"/>
  </w:style>
  <w:style w:type="character" w:customStyle="1" w:styleId="WW8Num1z2">
    <w:name w:val="WW8Num1z2"/>
    <w:rsid w:val="00F57750"/>
  </w:style>
  <w:style w:type="character" w:customStyle="1" w:styleId="WW8Num1z3">
    <w:name w:val="WW8Num1z3"/>
    <w:rsid w:val="00F57750"/>
  </w:style>
  <w:style w:type="character" w:customStyle="1" w:styleId="WW8Num1z4">
    <w:name w:val="WW8Num1z4"/>
    <w:rsid w:val="00F57750"/>
  </w:style>
  <w:style w:type="character" w:customStyle="1" w:styleId="WW8Num1z5">
    <w:name w:val="WW8Num1z5"/>
    <w:rsid w:val="00F57750"/>
  </w:style>
  <w:style w:type="character" w:customStyle="1" w:styleId="WW8Num1z6">
    <w:name w:val="WW8Num1z6"/>
    <w:rsid w:val="00F57750"/>
  </w:style>
  <w:style w:type="character" w:customStyle="1" w:styleId="WW8Num1z7">
    <w:name w:val="WW8Num1z7"/>
    <w:rsid w:val="00F57750"/>
  </w:style>
  <w:style w:type="character" w:customStyle="1" w:styleId="WW8Num1z8">
    <w:name w:val="WW8Num1z8"/>
    <w:rsid w:val="00F57750"/>
  </w:style>
  <w:style w:type="character" w:customStyle="1" w:styleId="WW8Num2z0">
    <w:name w:val="WW8Num2z0"/>
    <w:rsid w:val="00F57750"/>
  </w:style>
  <w:style w:type="character" w:customStyle="1" w:styleId="WW8Num2z1">
    <w:name w:val="WW8Num2z1"/>
    <w:rsid w:val="00F57750"/>
  </w:style>
  <w:style w:type="character" w:customStyle="1" w:styleId="WW8Num2z2">
    <w:name w:val="WW8Num2z2"/>
    <w:rsid w:val="00F57750"/>
  </w:style>
  <w:style w:type="character" w:customStyle="1" w:styleId="WW8Num2z3">
    <w:name w:val="WW8Num2z3"/>
    <w:rsid w:val="00F57750"/>
  </w:style>
  <w:style w:type="character" w:customStyle="1" w:styleId="WW8Num2z4">
    <w:name w:val="WW8Num2z4"/>
    <w:rsid w:val="00F57750"/>
  </w:style>
  <w:style w:type="character" w:customStyle="1" w:styleId="WW8Num2z5">
    <w:name w:val="WW8Num2z5"/>
    <w:rsid w:val="00F57750"/>
  </w:style>
  <w:style w:type="character" w:customStyle="1" w:styleId="WW8Num2z6">
    <w:name w:val="WW8Num2z6"/>
    <w:rsid w:val="00F57750"/>
  </w:style>
  <w:style w:type="character" w:customStyle="1" w:styleId="WW8Num2z7">
    <w:name w:val="WW8Num2z7"/>
    <w:rsid w:val="00F57750"/>
  </w:style>
  <w:style w:type="character" w:customStyle="1" w:styleId="WW8Num2z8">
    <w:name w:val="WW8Num2z8"/>
    <w:rsid w:val="00F57750"/>
  </w:style>
  <w:style w:type="character" w:customStyle="1" w:styleId="WW8Num3z0">
    <w:name w:val="WW8Num3z0"/>
    <w:rsid w:val="00F57750"/>
    <w:rPr>
      <w:rFonts w:hint="default"/>
    </w:rPr>
  </w:style>
  <w:style w:type="character" w:customStyle="1" w:styleId="WW8Num3z1">
    <w:name w:val="WW8Num3z1"/>
    <w:rsid w:val="00F57750"/>
  </w:style>
  <w:style w:type="character" w:customStyle="1" w:styleId="WW8Num3z2">
    <w:name w:val="WW8Num3z2"/>
    <w:rsid w:val="00F57750"/>
  </w:style>
  <w:style w:type="character" w:customStyle="1" w:styleId="WW8Num3z3">
    <w:name w:val="WW8Num3z3"/>
    <w:rsid w:val="00F57750"/>
  </w:style>
  <w:style w:type="character" w:customStyle="1" w:styleId="WW8Num3z4">
    <w:name w:val="WW8Num3z4"/>
    <w:rsid w:val="00F57750"/>
  </w:style>
  <w:style w:type="character" w:customStyle="1" w:styleId="WW8Num3z5">
    <w:name w:val="WW8Num3z5"/>
    <w:rsid w:val="00F57750"/>
  </w:style>
  <w:style w:type="character" w:customStyle="1" w:styleId="WW8Num3z6">
    <w:name w:val="WW8Num3z6"/>
    <w:rsid w:val="00F57750"/>
  </w:style>
  <w:style w:type="character" w:customStyle="1" w:styleId="WW8Num3z7">
    <w:name w:val="WW8Num3z7"/>
    <w:rsid w:val="00F57750"/>
  </w:style>
  <w:style w:type="character" w:customStyle="1" w:styleId="WW8Num3z8">
    <w:name w:val="WW8Num3z8"/>
    <w:rsid w:val="00F57750"/>
  </w:style>
  <w:style w:type="character" w:customStyle="1" w:styleId="WW8Num4z0">
    <w:name w:val="WW8Num4z0"/>
    <w:rsid w:val="00F57750"/>
  </w:style>
  <w:style w:type="character" w:customStyle="1" w:styleId="WW8Num4z1">
    <w:name w:val="WW8Num4z1"/>
    <w:rsid w:val="00F57750"/>
  </w:style>
  <w:style w:type="character" w:customStyle="1" w:styleId="WW8Num4z2">
    <w:name w:val="WW8Num4z2"/>
    <w:rsid w:val="00F57750"/>
  </w:style>
  <w:style w:type="character" w:customStyle="1" w:styleId="WW8Num4z3">
    <w:name w:val="WW8Num4z3"/>
    <w:rsid w:val="00F57750"/>
  </w:style>
  <w:style w:type="character" w:customStyle="1" w:styleId="WW8Num4z4">
    <w:name w:val="WW8Num4z4"/>
    <w:rsid w:val="00F57750"/>
  </w:style>
  <w:style w:type="character" w:customStyle="1" w:styleId="WW8Num4z5">
    <w:name w:val="WW8Num4z5"/>
    <w:rsid w:val="00F57750"/>
  </w:style>
  <w:style w:type="character" w:customStyle="1" w:styleId="WW8Num4z6">
    <w:name w:val="WW8Num4z6"/>
    <w:rsid w:val="00F57750"/>
  </w:style>
  <w:style w:type="character" w:customStyle="1" w:styleId="WW8Num4z7">
    <w:name w:val="WW8Num4z7"/>
    <w:rsid w:val="00F57750"/>
  </w:style>
  <w:style w:type="character" w:customStyle="1" w:styleId="WW8Num4z8">
    <w:name w:val="WW8Num4z8"/>
    <w:rsid w:val="00F57750"/>
  </w:style>
  <w:style w:type="character" w:customStyle="1" w:styleId="WW8Num5z0">
    <w:name w:val="WW8Num5z0"/>
    <w:rsid w:val="00F57750"/>
    <w:rPr>
      <w:rFonts w:hint="default"/>
      <w:color w:val="auto"/>
    </w:rPr>
  </w:style>
  <w:style w:type="character" w:customStyle="1" w:styleId="WW8Num5z1">
    <w:name w:val="WW8Num5z1"/>
    <w:rsid w:val="00F57750"/>
  </w:style>
  <w:style w:type="character" w:customStyle="1" w:styleId="WW8Num5z2">
    <w:name w:val="WW8Num5z2"/>
    <w:rsid w:val="00F57750"/>
  </w:style>
  <w:style w:type="character" w:customStyle="1" w:styleId="WW8Num5z3">
    <w:name w:val="WW8Num5z3"/>
    <w:rsid w:val="00F57750"/>
  </w:style>
  <w:style w:type="character" w:customStyle="1" w:styleId="WW8Num5z4">
    <w:name w:val="WW8Num5z4"/>
    <w:rsid w:val="00F57750"/>
  </w:style>
  <w:style w:type="character" w:customStyle="1" w:styleId="WW8Num5z5">
    <w:name w:val="WW8Num5z5"/>
    <w:rsid w:val="00F57750"/>
  </w:style>
  <w:style w:type="character" w:customStyle="1" w:styleId="WW8Num5z6">
    <w:name w:val="WW8Num5z6"/>
    <w:rsid w:val="00F57750"/>
  </w:style>
  <w:style w:type="character" w:customStyle="1" w:styleId="WW8Num5z7">
    <w:name w:val="WW8Num5z7"/>
    <w:rsid w:val="00F57750"/>
  </w:style>
  <w:style w:type="character" w:customStyle="1" w:styleId="WW8Num5z8">
    <w:name w:val="WW8Num5z8"/>
    <w:rsid w:val="00F57750"/>
  </w:style>
  <w:style w:type="character" w:customStyle="1" w:styleId="WW8Num6z0">
    <w:name w:val="WW8Num6z0"/>
    <w:rsid w:val="00F57750"/>
  </w:style>
  <w:style w:type="character" w:customStyle="1" w:styleId="WW8Num6z1">
    <w:name w:val="WW8Num6z1"/>
    <w:rsid w:val="00F57750"/>
  </w:style>
  <w:style w:type="character" w:customStyle="1" w:styleId="WW8Num6z2">
    <w:name w:val="WW8Num6z2"/>
    <w:rsid w:val="00F57750"/>
  </w:style>
  <w:style w:type="character" w:customStyle="1" w:styleId="WW8Num6z3">
    <w:name w:val="WW8Num6z3"/>
    <w:rsid w:val="00F57750"/>
  </w:style>
  <w:style w:type="character" w:customStyle="1" w:styleId="WW8Num6z4">
    <w:name w:val="WW8Num6z4"/>
    <w:rsid w:val="00F57750"/>
  </w:style>
  <w:style w:type="character" w:customStyle="1" w:styleId="WW8Num6z5">
    <w:name w:val="WW8Num6z5"/>
    <w:rsid w:val="00F57750"/>
  </w:style>
  <w:style w:type="character" w:customStyle="1" w:styleId="WW8Num6z6">
    <w:name w:val="WW8Num6z6"/>
    <w:rsid w:val="00F57750"/>
  </w:style>
  <w:style w:type="character" w:customStyle="1" w:styleId="WW8Num6z7">
    <w:name w:val="WW8Num6z7"/>
    <w:rsid w:val="00F57750"/>
  </w:style>
  <w:style w:type="character" w:customStyle="1" w:styleId="WW8Num6z8">
    <w:name w:val="WW8Num6z8"/>
    <w:rsid w:val="00F57750"/>
  </w:style>
  <w:style w:type="character" w:customStyle="1" w:styleId="WW8Num7z0">
    <w:name w:val="WW8Num7z0"/>
    <w:rsid w:val="00F57750"/>
  </w:style>
  <w:style w:type="character" w:customStyle="1" w:styleId="WW8Num7z1">
    <w:name w:val="WW8Num7z1"/>
    <w:rsid w:val="00F57750"/>
  </w:style>
  <w:style w:type="character" w:customStyle="1" w:styleId="WW8Num7z2">
    <w:name w:val="WW8Num7z2"/>
    <w:rsid w:val="00F57750"/>
  </w:style>
  <w:style w:type="character" w:customStyle="1" w:styleId="WW8Num7z3">
    <w:name w:val="WW8Num7z3"/>
    <w:rsid w:val="00F57750"/>
  </w:style>
  <w:style w:type="character" w:customStyle="1" w:styleId="WW8Num7z4">
    <w:name w:val="WW8Num7z4"/>
    <w:rsid w:val="00F57750"/>
  </w:style>
  <w:style w:type="character" w:customStyle="1" w:styleId="WW8Num7z5">
    <w:name w:val="WW8Num7z5"/>
    <w:rsid w:val="00F57750"/>
  </w:style>
  <w:style w:type="character" w:customStyle="1" w:styleId="WW8Num7z6">
    <w:name w:val="WW8Num7z6"/>
    <w:rsid w:val="00F57750"/>
  </w:style>
  <w:style w:type="character" w:customStyle="1" w:styleId="WW8Num7z7">
    <w:name w:val="WW8Num7z7"/>
    <w:rsid w:val="00F57750"/>
  </w:style>
  <w:style w:type="character" w:customStyle="1" w:styleId="WW8Num7z8">
    <w:name w:val="WW8Num7z8"/>
    <w:rsid w:val="00F57750"/>
  </w:style>
  <w:style w:type="character" w:customStyle="1" w:styleId="WW8Num8z0">
    <w:name w:val="WW8Num8z0"/>
    <w:rsid w:val="00F57750"/>
    <w:rPr>
      <w:rFonts w:hint="default"/>
    </w:rPr>
  </w:style>
  <w:style w:type="character" w:customStyle="1" w:styleId="WW8Num8z1">
    <w:name w:val="WW8Num8z1"/>
    <w:rsid w:val="00F57750"/>
  </w:style>
  <w:style w:type="character" w:customStyle="1" w:styleId="WW8Num8z2">
    <w:name w:val="WW8Num8z2"/>
    <w:rsid w:val="00F57750"/>
  </w:style>
  <w:style w:type="character" w:customStyle="1" w:styleId="WW8Num8z3">
    <w:name w:val="WW8Num8z3"/>
    <w:rsid w:val="00F57750"/>
  </w:style>
  <w:style w:type="character" w:customStyle="1" w:styleId="WW8Num8z4">
    <w:name w:val="WW8Num8z4"/>
    <w:rsid w:val="00F57750"/>
  </w:style>
  <w:style w:type="character" w:customStyle="1" w:styleId="WW8Num8z5">
    <w:name w:val="WW8Num8z5"/>
    <w:rsid w:val="00F57750"/>
  </w:style>
  <w:style w:type="character" w:customStyle="1" w:styleId="WW8Num8z6">
    <w:name w:val="WW8Num8z6"/>
    <w:rsid w:val="00F57750"/>
  </w:style>
  <w:style w:type="character" w:customStyle="1" w:styleId="WW8Num8z7">
    <w:name w:val="WW8Num8z7"/>
    <w:rsid w:val="00F57750"/>
  </w:style>
  <w:style w:type="character" w:customStyle="1" w:styleId="WW8Num8z8">
    <w:name w:val="WW8Num8z8"/>
    <w:rsid w:val="00F57750"/>
  </w:style>
  <w:style w:type="character" w:customStyle="1" w:styleId="WW8Num9z0">
    <w:name w:val="WW8Num9z0"/>
    <w:rsid w:val="00F57750"/>
  </w:style>
  <w:style w:type="character" w:customStyle="1" w:styleId="WW8Num9z1">
    <w:name w:val="WW8Num9z1"/>
    <w:rsid w:val="00F57750"/>
  </w:style>
  <w:style w:type="character" w:customStyle="1" w:styleId="WW8Num9z2">
    <w:name w:val="WW8Num9z2"/>
    <w:rsid w:val="00F57750"/>
  </w:style>
  <w:style w:type="character" w:customStyle="1" w:styleId="WW8Num9z3">
    <w:name w:val="WW8Num9z3"/>
    <w:rsid w:val="00F57750"/>
  </w:style>
  <w:style w:type="character" w:customStyle="1" w:styleId="WW8Num9z4">
    <w:name w:val="WW8Num9z4"/>
    <w:rsid w:val="00F57750"/>
  </w:style>
  <w:style w:type="character" w:customStyle="1" w:styleId="WW8Num9z5">
    <w:name w:val="WW8Num9z5"/>
    <w:rsid w:val="00F57750"/>
  </w:style>
  <w:style w:type="character" w:customStyle="1" w:styleId="WW8Num9z6">
    <w:name w:val="WW8Num9z6"/>
    <w:rsid w:val="00F57750"/>
  </w:style>
  <w:style w:type="character" w:customStyle="1" w:styleId="WW8Num9z7">
    <w:name w:val="WW8Num9z7"/>
    <w:rsid w:val="00F57750"/>
  </w:style>
  <w:style w:type="character" w:customStyle="1" w:styleId="WW8Num9z8">
    <w:name w:val="WW8Num9z8"/>
    <w:rsid w:val="00F57750"/>
  </w:style>
  <w:style w:type="character" w:customStyle="1" w:styleId="WW8Num10z0">
    <w:name w:val="WW8Num10z0"/>
    <w:rsid w:val="00F57750"/>
  </w:style>
  <w:style w:type="character" w:customStyle="1" w:styleId="WW8Num10z1">
    <w:name w:val="WW8Num10z1"/>
    <w:rsid w:val="00F57750"/>
  </w:style>
  <w:style w:type="character" w:customStyle="1" w:styleId="WW8Num10z2">
    <w:name w:val="WW8Num10z2"/>
    <w:rsid w:val="00F57750"/>
  </w:style>
  <w:style w:type="character" w:customStyle="1" w:styleId="WW8Num10z3">
    <w:name w:val="WW8Num10z3"/>
    <w:rsid w:val="00F57750"/>
  </w:style>
  <w:style w:type="character" w:customStyle="1" w:styleId="WW8Num10z4">
    <w:name w:val="WW8Num10z4"/>
    <w:rsid w:val="00F57750"/>
  </w:style>
  <w:style w:type="character" w:customStyle="1" w:styleId="WW8Num10z5">
    <w:name w:val="WW8Num10z5"/>
    <w:rsid w:val="00F57750"/>
  </w:style>
  <w:style w:type="character" w:customStyle="1" w:styleId="WW8Num10z6">
    <w:name w:val="WW8Num10z6"/>
    <w:rsid w:val="00F57750"/>
  </w:style>
  <w:style w:type="character" w:customStyle="1" w:styleId="WW8Num10z7">
    <w:name w:val="WW8Num10z7"/>
    <w:rsid w:val="00F57750"/>
  </w:style>
  <w:style w:type="character" w:customStyle="1" w:styleId="WW8Num10z8">
    <w:name w:val="WW8Num10z8"/>
    <w:rsid w:val="00F57750"/>
  </w:style>
  <w:style w:type="character" w:customStyle="1" w:styleId="WW8Num11z0">
    <w:name w:val="WW8Num11z0"/>
    <w:rsid w:val="00F57750"/>
  </w:style>
  <w:style w:type="character" w:customStyle="1" w:styleId="WW8Num11z1">
    <w:name w:val="WW8Num11z1"/>
    <w:rsid w:val="00F57750"/>
  </w:style>
  <w:style w:type="character" w:customStyle="1" w:styleId="WW8Num11z2">
    <w:name w:val="WW8Num11z2"/>
    <w:rsid w:val="00F57750"/>
  </w:style>
  <w:style w:type="character" w:customStyle="1" w:styleId="WW8Num11z3">
    <w:name w:val="WW8Num11z3"/>
    <w:rsid w:val="00F57750"/>
  </w:style>
  <w:style w:type="character" w:customStyle="1" w:styleId="WW8Num11z4">
    <w:name w:val="WW8Num11z4"/>
    <w:rsid w:val="00F57750"/>
  </w:style>
  <w:style w:type="character" w:customStyle="1" w:styleId="WW8Num11z5">
    <w:name w:val="WW8Num11z5"/>
    <w:rsid w:val="00F57750"/>
  </w:style>
  <w:style w:type="character" w:customStyle="1" w:styleId="WW8Num11z6">
    <w:name w:val="WW8Num11z6"/>
    <w:rsid w:val="00F57750"/>
  </w:style>
  <w:style w:type="character" w:customStyle="1" w:styleId="WW8Num11z7">
    <w:name w:val="WW8Num11z7"/>
    <w:rsid w:val="00F57750"/>
  </w:style>
  <w:style w:type="character" w:customStyle="1" w:styleId="WW8Num11z8">
    <w:name w:val="WW8Num11z8"/>
    <w:rsid w:val="00F57750"/>
  </w:style>
  <w:style w:type="character" w:customStyle="1" w:styleId="WW8Num12z0">
    <w:name w:val="WW8Num12z0"/>
    <w:rsid w:val="00F57750"/>
    <w:rPr>
      <w:rFonts w:hint="default"/>
      <w:color w:val="auto"/>
    </w:rPr>
  </w:style>
  <w:style w:type="character" w:customStyle="1" w:styleId="WW8Num12z1">
    <w:name w:val="WW8Num12z1"/>
    <w:rsid w:val="00F57750"/>
  </w:style>
  <w:style w:type="character" w:customStyle="1" w:styleId="WW8Num12z2">
    <w:name w:val="WW8Num12z2"/>
    <w:rsid w:val="00F57750"/>
  </w:style>
  <w:style w:type="character" w:customStyle="1" w:styleId="WW8Num12z3">
    <w:name w:val="WW8Num12z3"/>
    <w:rsid w:val="00F57750"/>
  </w:style>
  <w:style w:type="character" w:customStyle="1" w:styleId="WW8Num12z4">
    <w:name w:val="WW8Num12z4"/>
    <w:rsid w:val="00F57750"/>
  </w:style>
  <w:style w:type="character" w:customStyle="1" w:styleId="WW8Num12z5">
    <w:name w:val="WW8Num12z5"/>
    <w:rsid w:val="00F57750"/>
  </w:style>
  <w:style w:type="character" w:customStyle="1" w:styleId="WW8Num12z6">
    <w:name w:val="WW8Num12z6"/>
    <w:rsid w:val="00F57750"/>
  </w:style>
  <w:style w:type="character" w:customStyle="1" w:styleId="WW8Num12z7">
    <w:name w:val="WW8Num12z7"/>
    <w:rsid w:val="00F57750"/>
  </w:style>
  <w:style w:type="character" w:customStyle="1" w:styleId="WW8Num12z8">
    <w:name w:val="WW8Num12z8"/>
    <w:rsid w:val="00F57750"/>
  </w:style>
  <w:style w:type="character" w:customStyle="1" w:styleId="WW8Num13z0">
    <w:name w:val="WW8Num13z0"/>
    <w:rsid w:val="00F57750"/>
  </w:style>
  <w:style w:type="character" w:customStyle="1" w:styleId="WW8Num13z1">
    <w:name w:val="WW8Num13z1"/>
    <w:rsid w:val="00F57750"/>
  </w:style>
  <w:style w:type="character" w:customStyle="1" w:styleId="WW8Num13z2">
    <w:name w:val="WW8Num13z2"/>
    <w:rsid w:val="00F57750"/>
  </w:style>
  <w:style w:type="character" w:customStyle="1" w:styleId="WW8Num13z3">
    <w:name w:val="WW8Num13z3"/>
    <w:rsid w:val="00F57750"/>
  </w:style>
  <w:style w:type="character" w:customStyle="1" w:styleId="WW8Num13z4">
    <w:name w:val="WW8Num13z4"/>
    <w:rsid w:val="00F57750"/>
  </w:style>
  <w:style w:type="character" w:customStyle="1" w:styleId="WW8Num13z5">
    <w:name w:val="WW8Num13z5"/>
    <w:rsid w:val="00F57750"/>
  </w:style>
  <w:style w:type="character" w:customStyle="1" w:styleId="WW8Num13z6">
    <w:name w:val="WW8Num13z6"/>
    <w:rsid w:val="00F57750"/>
  </w:style>
  <w:style w:type="character" w:customStyle="1" w:styleId="WW8Num13z7">
    <w:name w:val="WW8Num13z7"/>
    <w:rsid w:val="00F57750"/>
  </w:style>
  <w:style w:type="character" w:customStyle="1" w:styleId="WW8Num13z8">
    <w:name w:val="WW8Num13z8"/>
    <w:rsid w:val="00F57750"/>
  </w:style>
  <w:style w:type="character" w:customStyle="1" w:styleId="WW8Num14z0">
    <w:name w:val="WW8Num14z0"/>
    <w:rsid w:val="00F57750"/>
  </w:style>
  <w:style w:type="character" w:customStyle="1" w:styleId="WW8Num14z1">
    <w:name w:val="WW8Num14z1"/>
    <w:rsid w:val="00F57750"/>
  </w:style>
  <w:style w:type="character" w:customStyle="1" w:styleId="WW8Num14z2">
    <w:name w:val="WW8Num14z2"/>
    <w:rsid w:val="00F57750"/>
  </w:style>
  <w:style w:type="character" w:customStyle="1" w:styleId="WW8Num14z3">
    <w:name w:val="WW8Num14z3"/>
    <w:rsid w:val="00F57750"/>
  </w:style>
  <w:style w:type="character" w:customStyle="1" w:styleId="WW8Num14z4">
    <w:name w:val="WW8Num14z4"/>
    <w:rsid w:val="00F57750"/>
  </w:style>
  <w:style w:type="character" w:customStyle="1" w:styleId="WW8Num14z5">
    <w:name w:val="WW8Num14z5"/>
    <w:rsid w:val="00F57750"/>
  </w:style>
  <w:style w:type="character" w:customStyle="1" w:styleId="WW8Num14z6">
    <w:name w:val="WW8Num14z6"/>
    <w:rsid w:val="00F57750"/>
  </w:style>
  <w:style w:type="character" w:customStyle="1" w:styleId="WW8Num14z7">
    <w:name w:val="WW8Num14z7"/>
    <w:rsid w:val="00F57750"/>
  </w:style>
  <w:style w:type="character" w:customStyle="1" w:styleId="WW8Num14z8">
    <w:name w:val="WW8Num14z8"/>
    <w:rsid w:val="00F57750"/>
  </w:style>
  <w:style w:type="character" w:customStyle="1" w:styleId="WW8Num15z0">
    <w:name w:val="WW8Num15z0"/>
    <w:rsid w:val="00F57750"/>
  </w:style>
  <w:style w:type="character" w:customStyle="1" w:styleId="WW8Num15z1">
    <w:name w:val="WW8Num15z1"/>
    <w:rsid w:val="00F57750"/>
  </w:style>
  <w:style w:type="character" w:customStyle="1" w:styleId="WW8Num15z2">
    <w:name w:val="WW8Num15z2"/>
    <w:rsid w:val="00F57750"/>
  </w:style>
  <w:style w:type="character" w:customStyle="1" w:styleId="WW8Num15z3">
    <w:name w:val="WW8Num15z3"/>
    <w:rsid w:val="00F57750"/>
  </w:style>
  <w:style w:type="character" w:customStyle="1" w:styleId="WW8Num15z4">
    <w:name w:val="WW8Num15z4"/>
    <w:rsid w:val="00F57750"/>
  </w:style>
  <w:style w:type="character" w:customStyle="1" w:styleId="WW8Num15z5">
    <w:name w:val="WW8Num15z5"/>
    <w:rsid w:val="00F57750"/>
  </w:style>
  <w:style w:type="character" w:customStyle="1" w:styleId="WW8Num15z6">
    <w:name w:val="WW8Num15z6"/>
    <w:rsid w:val="00F57750"/>
  </w:style>
  <w:style w:type="character" w:customStyle="1" w:styleId="WW8Num15z7">
    <w:name w:val="WW8Num15z7"/>
    <w:rsid w:val="00F57750"/>
  </w:style>
  <w:style w:type="character" w:customStyle="1" w:styleId="WW8Num15z8">
    <w:name w:val="WW8Num15z8"/>
    <w:rsid w:val="00F57750"/>
  </w:style>
  <w:style w:type="character" w:customStyle="1" w:styleId="WW8Num16z0">
    <w:name w:val="WW8Num16z0"/>
    <w:rsid w:val="00F57750"/>
    <w:rPr>
      <w:rFonts w:hint="default"/>
    </w:rPr>
  </w:style>
  <w:style w:type="character" w:customStyle="1" w:styleId="WW8Num16z1">
    <w:name w:val="WW8Num16z1"/>
    <w:rsid w:val="00F57750"/>
  </w:style>
  <w:style w:type="character" w:customStyle="1" w:styleId="WW8Num16z2">
    <w:name w:val="WW8Num16z2"/>
    <w:rsid w:val="00F57750"/>
  </w:style>
  <w:style w:type="character" w:customStyle="1" w:styleId="WW8Num16z3">
    <w:name w:val="WW8Num16z3"/>
    <w:rsid w:val="00F57750"/>
  </w:style>
  <w:style w:type="character" w:customStyle="1" w:styleId="WW8Num16z4">
    <w:name w:val="WW8Num16z4"/>
    <w:rsid w:val="00F57750"/>
  </w:style>
  <w:style w:type="character" w:customStyle="1" w:styleId="WW8Num16z5">
    <w:name w:val="WW8Num16z5"/>
    <w:rsid w:val="00F57750"/>
  </w:style>
  <w:style w:type="character" w:customStyle="1" w:styleId="WW8Num16z6">
    <w:name w:val="WW8Num16z6"/>
    <w:rsid w:val="00F57750"/>
  </w:style>
  <w:style w:type="character" w:customStyle="1" w:styleId="WW8Num16z7">
    <w:name w:val="WW8Num16z7"/>
    <w:rsid w:val="00F57750"/>
  </w:style>
  <w:style w:type="character" w:customStyle="1" w:styleId="WW8Num16z8">
    <w:name w:val="WW8Num16z8"/>
    <w:rsid w:val="00F57750"/>
  </w:style>
  <w:style w:type="character" w:customStyle="1" w:styleId="WW8Num17z0">
    <w:name w:val="WW8Num17z0"/>
    <w:rsid w:val="00F57750"/>
  </w:style>
  <w:style w:type="character" w:customStyle="1" w:styleId="WW8Num17z1">
    <w:name w:val="WW8Num17z1"/>
    <w:rsid w:val="00F57750"/>
  </w:style>
  <w:style w:type="character" w:customStyle="1" w:styleId="WW8Num17z2">
    <w:name w:val="WW8Num17z2"/>
    <w:rsid w:val="00F57750"/>
  </w:style>
  <w:style w:type="character" w:customStyle="1" w:styleId="WW8Num17z3">
    <w:name w:val="WW8Num17z3"/>
    <w:rsid w:val="00F57750"/>
  </w:style>
  <w:style w:type="character" w:customStyle="1" w:styleId="WW8Num17z4">
    <w:name w:val="WW8Num17z4"/>
    <w:rsid w:val="00F57750"/>
  </w:style>
  <w:style w:type="character" w:customStyle="1" w:styleId="WW8Num17z5">
    <w:name w:val="WW8Num17z5"/>
    <w:rsid w:val="00F57750"/>
  </w:style>
  <w:style w:type="character" w:customStyle="1" w:styleId="WW8Num17z6">
    <w:name w:val="WW8Num17z6"/>
    <w:rsid w:val="00F57750"/>
  </w:style>
  <w:style w:type="character" w:customStyle="1" w:styleId="WW8Num17z7">
    <w:name w:val="WW8Num17z7"/>
    <w:rsid w:val="00F57750"/>
  </w:style>
  <w:style w:type="character" w:customStyle="1" w:styleId="WW8Num17z8">
    <w:name w:val="WW8Num17z8"/>
    <w:rsid w:val="00F57750"/>
  </w:style>
  <w:style w:type="character" w:customStyle="1" w:styleId="WW8Num18z0">
    <w:name w:val="WW8Num18z0"/>
    <w:rsid w:val="00F57750"/>
  </w:style>
  <w:style w:type="character" w:customStyle="1" w:styleId="WW8Num18z1">
    <w:name w:val="WW8Num18z1"/>
    <w:rsid w:val="00F57750"/>
  </w:style>
  <w:style w:type="character" w:customStyle="1" w:styleId="WW8Num18z2">
    <w:name w:val="WW8Num18z2"/>
    <w:rsid w:val="00F57750"/>
  </w:style>
  <w:style w:type="character" w:customStyle="1" w:styleId="WW8Num18z3">
    <w:name w:val="WW8Num18z3"/>
    <w:rsid w:val="00F57750"/>
  </w:style>
  <w:style w:type="character" w:customStyle="1" w:styleId="WW8Num18z4">
    <w:name w:val="WW8Num18z4"/>
    <w:rsid w:val="00F57750"/>
  </w:style>
  <w:style w:type="character" w:customStyle="1" w:styleId="WW8Num18z5">
    <w:name w:val="WW8Num18z5"/>
    <w:rsid w:val="00F57750"/>
  </w:style>
  <w:style w:type="character" w:customStyle="1" w:styleId="WW8Num18z6">
    <w:name w:val="WW8Num18z6"/>
    <w:rsid w:val="00F57750"/>
  </w:style>
  <w:style w:type="character" w:customStyle="1" w:styleId="WW8Num18z7">
    <w:name w:val="WW8Num18z7"/>
    <w:rsid w:val="00F57750"/>
  </w:style>
  <w:style w:type="character" w:customStyle="1" w:styleId="WW8Num18z8">
    <w:name w:val="WW8Num18z8"/>
    <w:rsid w:val="00F57750"/>
  </w:style>
  <w:style w:type="character" w:customStyle="1" w:styleId="WW8Num19z0">
    <w:name w:val="WW8Num19z0"/>
    <w:rsid w:val="00F57750"/>
  </w:style>
  <w:style w:type="character" w:customStyle="1" w:styleId="WW8Num19z1">
    <w:name w:val="WW8Num19z1"/>
    <w:rsid w:val="00F57750"/>
  </w:style>
  <w:style w:type="character" w:customStyle="1" w:styleId="WW8Num19z2">
    <w:name w:val="WW8Num19z2"/>
    <w:rsid w:val="00F57750"/>
  </w:style>
  <w:style w:type="character" w:customStyle="1" w:styleId="WW8Num19z3">
    <w:name w:val="WW8Num19z3"/>
    <w:rsid w:val="00F57750"/>
  </w:style>
  <w:style w:type="character" w:customStyle="1" w:styleId="WW8Num19z4">
    <w:name w:val="WW8Num19z4"/>
    <w:rsid w:val="00F57750"/>
  </w:style>
  <w:style w:type="character" w:customStyle="1" w:styleId="WW8Num19z5">
    <w:name w:val="WW8Num19z5"/>
    <w:rsid w:val="00F57750"/>
  </w:style>
  <w:style w:type="character" w:customStyle="1" w:styleId="WW8Num19z6">
    <w:name w:val="WW8Num19z6"/>
    <w:rsid w:val="00F57750"/>
  </w:style>
  <w:style w:type="character" w:customStyle="1" w:styleId="WW8Num19z7">
    <w:name w:val="WW8Num19z7"/>
    <w:rsid w:val="00F57750"/>
  </w:style>
  <w:style w:type="character" w:customStyle="1" w:styleId="WW8Num19z8">
    <w:name w:val="WW8Num19z8"/>
    <w:rsid w:val="00F57750"/>
  </w:style>
  <w:style w:type="character" w:customStyle="1" w:styleId="WW8Num20z0">
    <w:name w:val="WW8Num20z0"/>
    <w:rsid w:val="00F57750"/>
    <w:rPr>
      <w:rFonts w:hint="default"/>
    </w:rPr>
  </w:style>
  <w:style w:type="character" w:customStyle="1" w:styleId="WW8Num20z1">
    <w:name w:val="WW8Num20z1"/>
    <w:rsid w:val="00F57750"/>
  </w:style>
  <w:style w:type="character" w:customStyle="1" w:styleId="WW8Num20z2">
    <w:name w:val="WW8Num20z2"/>
    <w:rsid w:val="00F57750"/>
  </w:style>
  <w:style w:type="character" w:customStyle="1" w:styleId="WW8Num20z3">
    <w:name w:val="WW8Num20z3"/>
    <w:rsid w:val="00F57750"/>
  </w:style>
  <w:style w:type="character" w:customStyle="1" w:styleId="WW8Num20z4">
    <w:name w:val="WW8Num20z4"/>
    <w:rsid w:val="00F57750"/>
  </w:style>
  <w:style w:type="character" w:customStyle="1" w:styleId="WW8Num20z5">
    <w:name w:val="WW8Num20z5"/>
    <w:rsid w:val="00F57750"/>
  </w:style>
  <w:style w:type="character" w:customStyle="1" w:styleId="WW8Num20z6">
    <w:name w:val="WW8Num20z6"/>
    <w:rsid w:val="00F57750"/>
  </w:style>
  <w:style w:type="character" w:customStyle="1" w:styleId="WW8Num20z7">
    <w:name w:val="WW8Num20z7"/>
    <w:rsid w:val="00F57750"/>
  </w:style>
  <w:style w:type="character" w:customStyle="1" w:styleId="WW8Num20z8">
    <w:name w:val="WW8Num20z8"/>
    <w:rsid w:val="00F57750"/>
  </w:style>
  <w:style w:type="character" w:customStyle="1" w:styleId="af2">
    <w:name w:val="Название Знак"/>
    <w:link w:val="af3"/>
    <w:rsid w:val="00F57750"/>
    <w:rPr>
      <w:b/>
      <w:bCs/>
      <w:sz w:val="26"/>
      <w:szCs w:val="24"/>
    </w:rPr>
  </w:style>
  <w:style w:type="paragraph" w:customStyle="1" w:styleId="21">
    <w:name w:val="Название2"/>
    <w:basedOn w:val="a"/>
    <w:rsid w:val="00F5775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af4">
    <w:basedOn w:val="a"/>
    <w:next w:val="ac"/>
    <w:qFormat/>
    <w:rsid w:val="00F577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customStyle="1" w:styleId="1d">
    <w:name w:val="Стиль1"/>
    <w:basedOn w:val="a"/>
    <w:rsid w:val="00F57750"/>
    <w:pPr>
      <w:suppressAutoHyphens/>
      <w:autoSpaceDE w:val="0"/>
      <w:spacing w:after="0" w:line="331" w:lineRule="exac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5">
    <w:name w:val="Содержимое таблицы"/>
    <w:basedOn w:val="a"/>
    <w:rsid w:val="00F5775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F57750"/>
    <w:pPr>
      <w:jc w:val="center"/>
    </w:pPr>
    <w:rPr>
      <w:b/>
      <w:bCs/>
    </w:rPr>
  </w:style>
  <w:style w:type="paragraph" w:styleId="af3">
    <w:name w:val="Title"/>
    <w:basedOn w:val="a"/>
    <w:link w:val="af2"/>
    <w:qFormat/>
    <w:rsid w:val="00D72FA0"/>
    <w:pPr>
      <w:spacing w:after="0" w:line="240" w:lineRule="auto"/>
      <w:jc w:val="center"/>
    </w:pPr>
    <w:rPr>
      <w:b/>
      <w:bCs/>
      <w:sz w:val="26"/>
      <w:szCs w:val="24"/>
    </w:rPr>
  </w:style>
  <w:style w:type="character" w:customStyle="1" w:styleId="1e">
    <w:name w:val="Название Знак1"/>
    <w:basedOn w:val="a0"/>
    <w:uiPriority w:val="10"/>
    <w:rsid w:val="00D72FA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8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768836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3E1E1"/>
                        <w:left w:val="single" w:sz="6" w:space="0" w:color="D3E1E1"/>
                        <w:bottom w:val="single" w:sz="6" w:space="0" w:color="D3E1E1"/>
                        <w:right w:val="single" w:sz="6" w:space="0" w:color="D3E1E1"/>
                      </w:divBdr>
                      <w:divsChild>
                        <w:div w:id="122830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5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B807F-0AA9-48CF-8109-248F318E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30</Pages>
  <Words>7082</Words>
  <Characters>40372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ЯНОС</Company>
  <LinksUpToDate>false</LinksUpToDate>
  <CharactersWithSpaces>47360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Резников Максим</dc:creator>
  <cp:lastModifiedBy>Детков Александр Игоревич</cp:lastModifiedBy>
  <cp:revision>40</cp:revision>
  <cp:lastPrinted>2018-01-26T07:56:00Z</cp:lastPrinted>
  <dcterms:created xsi:type="dcterms:W3CDTF">2017-12-04T13:04:00Z</dcterms:created>
  <dcterms:modified xsi:type="dcterms:W3CDTF">2018-02-26T06:28:00Z</dcterms:modified>
</cp:coreProperties>
</file>